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w:t>
      </w:r>
      <w:r w:rsidR="001A2C0D">
        <w:rPr>
          <w:rFonts w:ascii="Arial" w:hAnsi="Arial" w:cs="Arial"/>
          <w:b/>
          <w:sz w:val="15"/>
          <w:szCs w:val="15"/>
        </w:rPr>
        <w:t xml:space="preserve"> </w:t>
      </w:r>
      <w:r>
        <w:rPr>
          <w:rFonts w:ascii="Arial" w:hAnsi="Arial" w:cs="Arial"/>
          <w:b/>
          <w:sz w:val="15"/>
          <w:szCs w:val="15"/>
        </w:rPr>
        <w:t xml:space="preserve">nella </w:t>
      </w:r>
      <w:r>
        <w:rPr>
          <w:rFonts w:ascii="Arial" w:hAnsi="Arial" w:cs="Arial"/>
          <w:b/>
          <w:i/>
          <w:sz w:val="15"/>
          <w:szCs w:val="15"/>
        </w:rPr>
        <w:t>Gazzetta ufficiale dell'Unione europea</w:t>
      </w:r>
      <w:r>
        <w:rPr>
          <w:rFonts w:ascii="Arial" w:hAnsi="Arial" w:cs="Arial"/>
          <w:b/>
          <w:sz w:val="15"/>
          <w:szCs w:val="15"/>
        </w:rPr>
        <w:t>:</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sz w:val="15"/>
          <w:szCs w:val="15"/>
        </w:rPr>
        <w:t xml:space="preserve">GU UE S numero [], data [], pag. [], </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E6283">
            <w:pPr>
              <w:rPr>
                <w:rFonts w:ascii="Arial" w:hAnsi="Arial" w:cs="Arial"/>
                <w:color w:val="000000"/>
                <w:sz w:val="14"/>
                <w:szCs w:val="14"/>
              </w:rPr>
            </w:pPr>
            <w:r>
              <w:rPr>
                <w:rFonts w:ascii="Arial" w:hAnsi="Arial" w:cs="Arial"/>
                <w:color w:val="000000"/>
                <w:sz w:val="14"/>
                <w:szCs w:val="14"/>
              </w:rPr>
              <w:t>Fondazione Bruno Kessler</w:t>
            </w:r>
            <w:r w:rsidR="00A23B3E" w:rsidRPr="003A443E">
              <w:rPr>
                <w:rFonts w:ascii="Arial" w:hAnsi="Arial" w:cs="Arial"/>
                <w:color w:val="000000"/>
                <w:sz w:val="14"/>
                <w:szCs w:val="14"/>
              </w:rPr>
              <w:t xml:space="preserve"> </w:t>
            </w:r>
          </w:p>
          <w:p w:rsidR="00A23B3E" w:rsidRPr="003A443E" w:rsidRDefault="00CE6283">
            <w:pPr>
              <w:rPr>
                <w:color w:val="000000"/>
              </w:rPr>
            </w:pPr>
            <w:r w:rsidRPr="00CE6283">
              <w:rPr>
                <w:rFonts w:ascii="Arial" w:hAnsi="Arial" w:cs="Arial"/>
                <w:color w:val="000000"/>
                <w:sz w:val="14"/>
                <w:szCs w:val="14"/>
              </w:rPr>
              <w:t>02003000227</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B4502E" w:rsidP="00CE6283">
            <w:pPr>
              <w:jc w:val="both"/>
            </w:pPr>
            <w:r w:rsidRPr="00B4502E">
              <w:rPr>
                <w:rFonts w:ascii="Arial" w:hAnsi="Arial" w:cs="Arial"/>
                <w:color w:val="000000"/>
                <w:sz w:val="14"/>
                <w:szCs w:val="14"/>
              </w:rPr>
              <w:t>Gara europea a procedura aperta per l’affidamento dei servizi assicurativi a favore della Fondazione Bruno Kessler</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r w:rsidR="00E13488">
              <w:rPr>
                <w:rFonts w:ascii="Arial" w:hAnsi="Arial" w:cs="Arial"/>
                <w:sz w:val="14"/>
                <w:szCs w:val="14"/>
              </w:rPr>
              <w:t xml:space="preserve"> </w:t>
            </w:r>
            <w:r>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r w:rsidR="00CE6283">
              <w:rPr>
                <w:rFonts w:ascii="Arial" w:hAnsi="Arial" w:cs="Arial"/>
                <w:color w:val="000000"/>
                <w:sz w:val="14"/>
                <w:szCs w:val="14"/>
              </w:rPr>
              <w:t xml:space="preserve">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906DE" w:rsidRPr="00D906DE" w:rsidRDefault="00D906DE" w:rsidP="00D906DE">
            <w:pPr>
              <w:rPr>
                <w:rFonts w:ascii="Arial" w:hAnsi="Arial" w:cs="Arial"/>
                <w:color w:val="000000"/>
                <w:sz w:val="14"/>
                <w:szCs w:val="14"/>
              </w:rPr>
            </w:pPr>
            <w:r w:rsidRPr="00D906DE">
              <w:rPr>
                <w:rFonts w:ascii="Arial" w:hAnsi="Arial" w:cs="Arial"/>
                <w:color w:val="000000"/>
                <w:sz w:val="14"/>
                <w:szCs w:val="14"/>
              </w:rPr>
              <w:t xml:space="preserve">CIG  8146505498: Polizza </w:t>
            </w:r>
            <w:proofErr w:type="spellStart"/>
            <w:r w:rsidRPr="00D906DE">
              <w:rPr>
                <w:rFonts w:ascii="Arial" w:hAnsi="Arial" w:cs="Arial"/>
                <w:color w:val="000000"/>
                <w:sz w:val="14"/>
                <w:szCs w:val="14"/>
              </w:rPr>
              <w:t>All</w:t>
            </w:r>
            <w:proofErr w:type="spellEnd"/>
            <w:r w:rsidRPr="00D906DE">
              <w:rPr>
                <w:rFonts w:ascii="Arial" w:hAnsi="Arial" w:cs="Arial"/>
                <w:color w:val="000000"/>
                <w:sz w:val="14"/>
                <w:szCs w:val="14"/>
              </w:rPr>
              <w:t xml:space="preserve"> Risks</w:t>
            </w:r>
            <w:r w:rsidRPr="00D906DE">
              <w:rPr>
                <w:rFonts w:ascii="Arial" w:hAnsi="Arial" w:cs="Arial"/>
                <w:color w:val="000000"/>
                <w:sz w:val="14"/>
                <w:szCs w:val="14"/>
              </w:rPr>
              <w:tab/>
            </w:r>
          </w:p>
          <w:p w:rsidR="00D906DE" w:rsidRPr="00D906DE" w:rsidRDefault="00D906DE" w:rsidP="00D906DE">
            <w:pPr>
              <w:rPr>
                <w:rFonts w:ascii="Arial" w:hAnsi="Arial" w:cs="Arial"/>
                <w:color w:val="000000"/>
                <w:sz w:val="14"/>
                <w:szCs w:val="14"/>
              </w:rPr>
            </w:pPr>
            <w:r w:rsidRPr="00D906DE">
              <w:rPr>
                <w:rFonts w:ascii="Arial" w:hAnsi="Arial" w:cs="Arial"/>
                <w:color w:val="000000"/>
                <w:sz w:val="14"/>
                <w:szCs w:val="14"/>
              </w:rPr>
              <w:t>CIG 81465200FA: Polizza Elettronica</w:t>
            </w:r>
          </w:p>
          <w:p w:rsidR="00D906DE" w:rsidRPr="00D906DE" w:rsidRDefault="00D906DE" w:rsidP="00D906DE">
            <w:pPr>
              <w:rPr>
                <w:rFonts w:ascii="Arial" w:hAnsi="Arial" w:cs="Arial"/>
                <w:color w:val="000000"/>
                <w:sz w:val="14"/>
                <w:szCs w:val="14"/>
              </w:rPr>
            </w:pPr>
            <w:r w:rsidRPr="00D906DE">
              <w:rPr>
                <w:rFonts w:ascii="Arial" w:hAnsi="Arial" w:cs="Arial"/>
                <w:color w:val="000000"/>
                <w:sz w:val="14"/>
                <w:szCs w:val="14"/>
              </w:rPr>
              <w:t>CIG 8146528792: Polizza RCT/O</w:t>
            </w:r>
            <w:r w:rsidRPr="00D906DE">
              <w:rPr>
                <w:rFonts w:ascii="Arial" w:hAnsi="Arial" w:cs="Arial"/>
                <w:color w:val="000000"/>
                <w:sz w:val="14"/>
                <w:szCs w:val="14"/>
              </w:rPr>
              <w:tab/>
            </w:r>
            <w:bookmarkStart w:id="0" w:name="_GoBack"/>
            <w:bookmarkEnd w:id="0"/>
          </w:p>
          <w:p w:rsidR="00D906DE" w:rsidRPr="00D906DE" w:rsidRDefault="00D906DE" w:rsidP="00D906DE">
            <w:pPr>
              <w:rPr>
                <w:rFonts w:ascii="Arial" w:hAnsi="Arial" w:cs="Arial"/>
                <w:color w:val="000000"/>
                <w:sz w:val="14"/>
                <w:szCs w:val="14"/>
              </w:rPr>
            </w:pPr>
            <w:r w:rsidRPr="00D906DE">
              <w:rPr>
                <w:rFonts w:ascii="Arial" w:hAnsi="Arial" w:cs="Arial"/>
                <w:color w:val="000000"/>
                <w:sz w:val="14"/>
                <w:szCs w:val="14"/>
              </w:rPr>
              <w:t>CIG 814654124E: Polizza Infortuni</w:t>
            </w:r>
          </w:p>
          <w:p w:rsidR="00D906DE" w:rsidRPr="00D906DE" w:rsidRDefault="00D906DE" w:rsidP="00D906DE">
            <w:pPr>
              <w:rPr>
                <w:rFonts w:ascii="Arial" w:hAnsi="Arial" w:cs="Arial"/>
                <w:color w:val="000000"/>
                <w:sz w:val="14"/>
                <w:szCs w:val="14"/>
              </w:rPr>
            </w:pPr>
            <w:r w:rsidRPr="00D906DE">
              <w:rPr>
                <w:rFonts w:ascii="Arial" w:hAnsi="Arial" w:cs="Arial"/>
                <w:color w:val="000000"/>
                <w:sz w:val="14"/>
                <w:szCs w:val="14"/>
              </w:rPr>
              <w:t>CIG 81465509B9: Polizza Vita Dirigenti</w:t>
            </w:r>
            <w:r w:rsidRPr="00D906DE">
              <w:rPr>
                <w:rFonts w:ascii="Arial" w:hAnsi="Arial" w:cs="Arial"/>
                <w:color w:val="000000"/>
                <w:sz w:val="14"/>
                <w:szCs w:val="14"/>
              </w:rPr>
              <w:tab/>
            </w:r>
          </w:p>
          <w:p w:rsidR="00D906DE" w:rsidRPr="00D906DE" w:rsidRDefault="00D906DE" w:rsidP="00D906DE">
            <w:pPr>
              <w:rPr>
                <w:rFonts w:ascii="Arial" w:hAnsi="Arial" w:cs="Arial"/>
                <w:color w:val="000000"/>
                <w:sz w:val="14"/>
                <w:szCs w:val="14"/>
              </w:rPr>
            </w:pPr>
            <w:r w:rsidRPr="00D906DE">
              <w:rPr>
                <w:rFonts w:ascii="Arial" w:hAnsi="Arial" w:cs="Arial"/>
                <w:color w:val="000000"/>
                <w:sz w:val="14"/>
                <w:szCs w:val="14"/>
              </w:rPr>
              <w:t xml:space="preserve">CIG 81465623A2: Polizza </w:t>
            </w:r>
            <w:proofErr w:type="spellStart"/>
            <w:r w:rsidRPr="00D906DE">
              <w:rPr>
                <w:rFonts w:ascii="Arial" w:hAnsi="Arial" w:cs="Arial"/>
                <w:color w:val="000000"/>
                <w:sz w:val="14"/>
                <w:szCs w:val="14"/>
              </w:rPr>
              <w:t>Kasko</w:t>
            </w:r>
            <w:proofErr w:type="spellEnd"/>
            <w:r w:rsidRPr="00D906DE">
              <w:rPr>
                <w:rFonts w:ascii="Arial" w:hAnsi="Arial" w:cs="Arial"/>
                <w:color w:val="000000"/>
                <w:sz w:val="14"/>
                <w:szCs w:val="14"/>
              </w:rPr>
              <w:t xml:space="preserve"> Chilometrica</w:t>
            </w:r>
            <w:r w:rsidRPr="00D906DE">
              <w:rPr>
                <w:rFonts w:ascii="Arial" w:hAnsi="Arial" w:cs="Arial"/>
                <w:color w:val="000000"/>
                <w:sz w:val="14"/>
                <w:szCs w:val="14"/>
              </w:rPr>
              <w:tab/>
            </w:r>
          </w:p>
          <w:p w:rsidR="00A23B3E" w:rsidRPr="003A443E" w:rsidRDefault="00D906DE" w:rsidP="00D906DE">
            <w:pPr>
              <w:rPr>
                <w:color w:val="000000"/>
              </w:rPr>
            </w:pPr>
            <w:r w:rsidRPr="00D906DE">
              <w:rPr>
                <w:rFonts w:ascii="Arial" w:hAnsi="Arial" w:cs="Arial"/>
                <w:color w:val="000000"/>
                <w:sz w:val="14"/>
                <w:szCs w:val="14"/>
              </w:rPr>
              <w:t>CIG 8146574D86: Polizza Viaggi</w:t>
            </w:r>
            <w:r w:rsidRPr="00D906DE">
              <w:rPr>
                <w:rFonts w:ascii="Arial" w:hAnsi="Arial" w:cs="Arial"/>
                <w:color w:val="000000"/>
                <w:sz w:val="14"/>
                <w:szCs w:val="14"/>
              </w:rPr>
              <w:tab/>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603"/>
        <w:gridCol w:w="3522"/>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p w:rsidR="00A23B3E" w:rsidRDefault="00A23B3E">
            <w:pPr>
              <w:pStyle w:val="Text1"/>
              <w:ind w:left="0"/>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A30CBB">
            <w:pPr>
              <w:pStyle w:val="Text1"/>
              <w:spacing w:after="0"/>
              <w:ind w:left="0"/>
              <w:jc w:val="both"/>
              <w:rPr>
                <w:rFonts w:ascii="Arial" w:hAnsi="Arial" w:cs="Arial"/>
                <w:b/>
                <w:strike/>
                <w:color w:val="000000"/>
                <w:sz w:val="14"/>
                <w:szCs w:val="14"/>
              </w:rPr>
            </w:pPr>
            <w:r w:rsidRPr="00D9616D">
              <w:rPr>
                <w:rFonts w:ascii="Arial" w:hAnsi="Arial" w:cs="Arial"/>
                <w:b/>
                <w:strike/>
                <w:color w:val="000000"/>
                <w:sz w:val="14"/>
                <w:szCs w:val="14"/>
              </w:rPr>
              <w:t xml:space="preserve">Solo se l'appalto è riservato </w:t>
            </w:r>
            <w:r w:rsidRPr="00D9616D">
              <w:rPr>
                <w:rFonts w:ascii="Arial" w:hAnsi="Arial" w:cs="Arial"/>
                <w:strike/>
                <w:color w:val="000000"/>
                <w:sz w:val="14"/>
                <w:szCs w:val="14"/>
              </w:rPr>
              <w:t>(</w:t>
            </w:r>
            <w:r w:rsidRPr="00D9616D">
              <w:rPr>
                <w:rStyle w:val="Rimandonotaapidipagina"/>
                <w:rFonts w:ascii="Arial" w:hAnsi="Arial" w:cs="Arial"/>
                <w:strike/>
                <w:color w:val="000000"/>
                <w:sz w:val="14"/>
                <w:szCs w:val="14"/>
              </w:rPr>
              <w:footnoteReference w:id="8"/>
            </w:r>
            <w:r w:rsidRPr="00D9616D">
              <w:rPr>
                <w:rFonts w:ascii="Arial" w:hAnsi="Arial" w:cs="Arial"/>
                <w:strike/>
                <w:color w:val="000000"/>
                <w:sz w:val="14"/>
                <w:szCs w:val="14"/>
              </w:rPr>
              <w:t>)</w:t>
            </w:r>
            <w:r w:rsidRPr="00D9616D">
              <w:rPr>
                <w:rFonts w:ascii="Arial" w:hAnsi="Arial" w:cs="Arial"/>
                <w:b/>
                <w:strike/>
                <w:color w:val="000000"/>
                <w:sz w:val="14"/>
                <w:szCs w:val="14"/>
              </w:rPr>
              <w:t xml:space="preserve">: </w:t>
            </w:r>
            <w:r w:rsidRPr="00D9616D">
              <w:rPr>
                <w:rFonts w:ascii="Arial" w:hAnsi="Arial" w:cs="Arial"/>
                <w:strike/>
                <w:color w:val="000000"/>
                <w:sz w:val="14"/>
                <w:szCs w:val="14"/>
              </w:rPr>
              <w:t xml:space="preserve">l'operatore economico è un laboratorio protetto, </w:t>
            </w:r>
            <w:proofErr w:type="gramStart"/>
            <w:r w:rsidRPr="00D9616D">
              <w:rPr>
                <w:rFonts w:ascii="Arial" w:hAnsi="Arial" w:cs="Arial"/>
                <w:strike/>
                <w:color w:val="000000"/>
                <w:sz w:val="14"/>
                <w:szCs w:val="14"/>
              </w:rPr>
              <w:t>un' "</w:t>
            </w:r>
            <w:proofErr w:type="gramEnd"/>
            <w:r w:rsidRPr="00D9616D">
              <w:rPr>
                <w:rFonts w:ascii="Arial" w:hAnsi="Arial" w:cs="Arial"/>
                <w:strike/>
                <w:color w:val="000000"/>
                <w:sz w:val="14"/>
                <w:szCs w:val="14"/>
              </w:rPr>
              <w:t>impresa sociale" (</w:t>
            </w:r>
            <w:r w:rsidRPr="00D9616D">
              <w:rPr>
                <w:rStyle w:val="Rimandonotaapidipagina"/>
                <w:rFonts w:ascii="Arial" w:hAnsi="Arial" w:cs="Arial"/>
                <w:strike/>
                <w:color w:val="000000"/>
                <w:sz w:val="14"/>
                <w:szCs w:val="14"/>
              </w:rPr>
              <w:footnoteReference w:id="9"/>
            </w:r>
            <w:r w:rsidRPr="00D9616D">
              <w:rPr>
                <w:rFonts w:ascii="Arial" w:hAnsi="Arial" w:cs="Arial"/>
                <w:strike/>
                <w:color w:val="000000"/>
                <w:sz w:val="14"/>
                <w:szCs w:val="14"/>
              </w:rPr>
              <w:t>) o provvede all'esecuzione del contratto nel contesto di programmi di lavoro protetti (articolo 112 del Codice)?</w:t>
            </w:r>
          </w:p>
          <w:p w:rsidR="00A23B3E" w:rsidRPr="00D9616D" w:rsidRDefault="00A23B3E">
            <w:pPr>
              <w:pStyle w:val="Text1"/>
              <w:spacing w:before="0" w:after="0"/>
              <w:ind w:left="0"/>
              <w:rPr>
                <w:rFonts w:ascii="Arial" w:hAnsi="Arial" w:cs="Arial"/>
                <w:b/>
                <w:strike/>
                <w:color w:val="000000"/>
                <w:sz w:val="14"/>
                <w:szCs w:val="14"/>
              </w:rPr>
            </w:pPr>
          </w:p>
          <w:p w:rsidR="00A23B3E" w:rsidRPr="00D9616D" w:rsidRDefault="00A23B3E">
            <w:pPr>
              <w:pStyle w:val="Text1"/>
              <w:spacing w:before="0" w:after="0"/>
              <w:ind w:left="0"/>
              <w:rPr>
                <w:rFonts w:ascii="Arial" w:hAnsi="Arial" w:cs="Arial"/>
                <w:strike/>
                <w:color w:val="000000"/>
                <w:sz w:val="14"/>
                <w:szCs w:val="14"/>
              </w:rPr>
            </w:pPr>
            <w:r w:rsidRPr="00D9616D">
              <w:rPr>
                <w:rFonts w:ascii="Arial" w:hAnsi="Arial" w:cs="Arial"/>
                <w:b/>
                <w:strike/>
                <w:color w:val="000000"/>
                <w:sz w:val="14"/>
                <w:szCs w:val="14"/>
              </w:rPr>
              <w:t>In caso affermativo,</w:t>
            </w:r>
          </w:p>
          <w:p w:rsidR="00A23B3E" w:rsidRPr="00D9616D" w:rsidRDefault="00A23B3E">
            <w:pPr>
              <w:pStyle w:val="Text1"/>
              <w:spacing w:before="0" w:after="0"/>
              <w:ind w:left="0"/>
              <w:rPr>
                <w:rFonts w:ascii="Arial" w:hAnsi="Arial" w:cs="Arial"/>
                <w:strike/>
                <w:color w:val="000000"/>
                <w:sz w:val="14"/>
                <w:szCs w:val="14"/>
              </w:rPr>
            </w:pPr>
          </w:p>
          <w:p w:rsidR="00A23B3E" w:rsidRPr="00D9616D" w:rsidRDefault="00A23B3E" w:rsidP="00A30CBB">
            <w:pPr>
              <w:pStyle w:val="Text1"/>
              <w:spacing w:before="0" w:after="0"/>
              <w:ind w:left="0"/>
              <w:jc w:val="both"/>
              <w:rPr>
                <w:rFonts w:ascii="Arial" w:hAnsi="Arial" w:cs="Arial"/>
                <w:strike/>
                <w:color w:val="000000"/>
                <w:sz w:val="14"/>
                <w:szCs w:val="14"/>
              </w:rPr>
            </w:pPr>
            <w:r w:rsidRPr="00D9616D">
              <w:rPr>
                <w:rFonts w:ascii="Arial" w:hAnsi="Arial" w:cs="Arial"/>
                <w:strike/>
                <w:color w:val="000000"/>
                <w:sz w:val="14"/>
                <w:szCs w:val="14"/>
              </w:rPr>
              <w:t>qual è la percentuale corrispondente di lavoratori con disabilità o svantaggiati?</w:t>
            </w:r>
          </w:p>
          <w:p w:rsidR="00A23B3E" w:rsidRPr="00D9616D" w:rsidRDefault="00A23B3E" w:rsidP="00A30CBB">
            <w:pPr>
              <w:pStyle w:val="Text1"/>
              <w:ind w:left="0"/>
              <w:jc w:val="both"/>
              <w:rPr>
                <w:rFonts w:ascii="Arial" w:hAnsi="Arial" w:cs="Arial"/>
                <w:strike/>
                <w:color w:val="000000"/>
                <w:sz w:val="14"/>
                <w:szCs w:val="14"/>
              </w:rPr>
            </w:pPr>
            <w:r w:rsidRPr="00D9616D">
              <w:rPr>
                <w:rFonts w:ascii="Arial" w:hAnsi="Arial" w:cs="Arial"/>
                <w:strike/>
                <w:color w:val="000000"/>
                <w:sz w:val="14"/>
                <w:szCs w:val="14"/>
              </w:rPr>
              <w:t xml:space="preserve">Se richiesto, specificare a </w:t>
            </w:r>
            <w:proofErr w:type="spellStart"/>
            <w:r w:rsidRPr="00D9616D">
              <w:rPr>
                <w:rFonts w:ascii="Arial" w:hAnsi="Arial" w:cs="Arial"/>
                <w:strike/>
                <w:color w:val="000000"/>
                <w:sz w:val="14"/>
                <w:szCs w:val="14"/>
              </w:rPr>
              <w:t>quale</w:t>
            </w:r>
            <w:proofErr w:type="spellEnd"/>
            <w:r w:rsidRPr="00D9616D">
              <w:rPr>
                <w:rFonts w:ascii="Arial" w:hAnsi="Arial" w:cs="Arial"/>
                <w:strike/>
                <w:color w:val="000000"/>
                <w:sz w:val="14"/>
                <w:szCs w:val="14"/>
              </w:rPr>
              <w:t xml:space="preserve"> o quali categorie di lavoratori con disabilità o svantaggiati apparte</w:t>
            </w:r>
            <w:r w:rsidR="00FB3543" w:rsidRPr="00D9616D">
              <w:rPr>
                <w:rFonts w:ascii="Arial" w:hAnsi="Arial" w:cs="Arial"/>
                <w:strike/>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pStyle w:val="Text1"/>
              <w:spacing w:after="0"/>
              <w:ind w:left="0"/>
              <w:rPr>
                <w:rFonts w:ascii="Arial" w:hAnsi="Arial" w:cs="Arial"/>
                <w:strike/>
                <w:sz w:val="14"/>
                <w:szCs w:val="14"/>
              </w:rPr>
            </w:pPr>
            <w:proofErr w:type="gramStart"/>
            <w:r w:rsidRPr="00D9616D">
              <w:rPr>
                <w:rFonts w:ascii="Arial" w:hAnsi="Arial" w:cs="Arial"/>
                <w:strike/>
                <w:sz w:val="14"/>
                <w:szCs w:val="14"/>
              </w:rPr>
              <w:t>[ ]</w:t>
            </w:r>
            <w:proofErr w:type="gramEnd"/>
            <w:r w:rsidRPr="00D9616D">
              <w:rPr>
                <w:rFonts w:ascii="Arial" w:hAnsi="Arial" w:cs="Arial"/>
                <w:strike/>
                <w:sz w:val="14"/>
                <w:szCs w:val="14"/>
              </w:rPr>
              <w:t xml:space="preserve"> Sì [ ] No</w:t>
            </w:r>
            <w:r w:rsidRPr="00D9616D">
              <w:rPr>
                <w:rFonts w:ascii="Arial" w:hAnsi="Arial" w:cs="Arial"/>
                <w:strike/>
                <w:sz w:val="14"/>
                <w:szCs w:val="14"/>
              </w:rPr>
              <w:br/>
            </w: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r w:rsidRPr="00D9616D">
              <w:rPr>
                <w:rFonts w:ascii="Arial" w:hAnsi="Arial" w:cs="Arial"/>
                <w:strike/>
                <w:sz w:val="14"/>
                <w:szCs w:val="14"/>
              </w:rPr>
              <w:t>[……………]</w:t>
            </w: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r w:rsidRPr="00D9616D">
              <w:rPr>
                <w:rFonts w:ascii="Arial" w:hAnsi="Arial" w:cs="Arial"/>
                <w:strike/>
                <w:sz w:val="14"/>
                <w:szCs w:val="14"/>
              </w:rPr>
              <w:t>[…………....]</w:t>
            </w:r>
          </w:p>
          <w:p w:rsidR="00A23B3E" w:rsidRPr="00D9616D" w:rsidRDefault="00A23B3E">
            <w:pPr>
              <w:pStyle w:val="Text1"/>
              <w:spacing w:before="0" w:after="0"/>
              <w:ind w:left="0"/>
              <w:rPr>
                <w:rFonts w:ascii="Arial" w:hAnsi="Arial" w:cs="Arial"/>
                <w:strike/>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rsidP="00FB3543">
            <w:pPr>
              <w:pStyle w:val="Text1"/>
              <w:ind w:left="0"/>
              <w:jc w:val="both"/>
              <w:rPr>
                <w:rFonts w:ascii="Arial" w:hAnsi="Arial" w:cs="Arial"/>
                <w:b/>
                <w:strike/>
                <w:color w:val="000000"/>
                <w:sz w:val="14"/>
                <w:szCs w:val="14"/>
              </w:rPr>
            </w:pPr>
            <w:r w:rsidRPr="001A2C0D">
              <w:rPr>
                <w:rFonts w:ascii="Arial" w:hAnsi="Arial" w:cs="Arial"/>
                <w:strike/>
                <w:color w:val="000000"/>
                <w:sz w:val="14"/>
                <w:szCs w:val="14"/>
              </w:rPr>
              <w:t xml:space="preserve">Se pertinente: l'operatore economico è iscritto in un elenco ufficiale di </w:t>
            </w:r>
            <w:r w:rsidRPr="001A2C0D">
              <w:rPr>
                <w:rFonts w:ascii="Arial" w:eastAsia="Times New Roman" w:hAnsi="Arial" w:cs="Arial"/>
                <w:bCs/>
                <w:strike/>
                <w:color w:val="000000"/>
                <w:sz w:val="14"/>
                <w:szCs w:val="14"/>
              </w:rPr>
              <w:t>imprenditori, fornitori, o prestatori di servizi o possiede una certificazione rilasciata da organismi accreditati, ai sensi dell’articolo 90 del Codice</w:t>
            </w:r>
            <w:r w:rsidRPr="001A2C0D">
              <w:rPr>
                <w:rFonts w:ascii="Arial" w:hAnsi="Arial" w:cs="Arial"/>
                <w:strike/>
                <w:color w:val="000000"/>
                <w:sz w:val="14"/>
                <w:szCs w:val="14"/>
              </w:rPr>
              <w:t>?</w:t>
            </w:r>
          </w:p>
          <w:p w:rsidR="00A23B3E" w:rsidRPr="001A2C0D" w:rsidRDefault="00A23B3E">
            <w:pPr>
              <w:pStyle w:val="Text1"/>
              <w:spacing w:after="0"/>
              <w:ind w:left="0"/>
              <w:rPr>
                <w:rFonts w:ascii="Arial" w:hAnsi="Arial" w:cs="Arial"/>
                <w:strike/>
                <w:color w:val="000000"/>
                <w:sz w:val="14"/>
                <w:szCs w:val="14"/>
              </w:rPr>
            </w:pPr>
            <w:r w:rsidRPr="001A2C0D">
              <w:rPr>
                <w:rFonts w:ascii="Arial" w:hAnsi="Arial" w:cs="Arial"/>
                <w:b/>
                <w:strike/>
                <w:color w:val="000000"/>
                <w:sz w:val="14"/>
                <w:szCs w:val="14"/>
              </w:rPr>
              <w:t>In caso affermativo</w:t>
            </w:r>
            <w:r w:rsidRPr="001A2C0D">
              <w:rPr>
                <w:rFonts w:ascii="Arial" w:hAnsi="Arial" w:cs="Arial"/>
                <w:strike/>
                <w:color w:val="000000"/>
                <w:sz w:val="14"/>
                <w:szCs w:val="14"/>
              </w:rPr>
              <w:t>:</w:t>
            </w:r>
          </w:p>
          <w:p w:rsidR="00A23B3E" w:rsidRPr="001A2C0D" w:rsidRDefault="00A23B3E">
            <w:pPr>
              <w:pStyle w:val="Text1"/>
              <w:spacing w:before="0" w:after="0"/>
              <w:ind w:left="0"/>
              <w:rPr>
                <w:rFonts w:ascii="Arial" w:hAnsi="Arial" w:cs="Arial"/>
                <w:strike/>
                <w:color w:val="000000"/>
                <w:sz w:val="14"/>
                <w:szCs w:val="14"/>
              </w:rPr>
            </w:pPr>
          </w:p>
          <w:p w:rsidR="00A23B3E" w:rsidRPr="001A2C0D" w:rsidRDefault="00A23B3E" w:rsidP="00A30CBB">
            <w:pPr>
              <w:pStyle w:val="Text1"/>
              <w:spacing w:before="0" w:after="0"/>
              <w:ind w:left="0"/>
              <w:jc w:val="both"/>
              <w:rPr>
                <w:rFonts w:ascii="Arial" w:hAnsi="Arial" w:cs="Arial"/>
                <w:strike/>
                <w:color w:val="000000"/>
                <w:sz w:val="14"/>
                <w:szCs w:val="14"/>
              </w:rPr>
            </w:pPr>
            <w:r w:rsidRPr="001A2C0D">
              <w:rPr>
                <w:rFonts w:ascii="Arial" w:hAnsi="Arial" w:cs="Arial"/>
                <w:b/>
                <w:strike/>
                <w:color w:val="000000"/>
                <w:sz w:val="14"/>
                <w:szCs w:val="14"/>
              </w:rPr>
              <w:t>Rispondere compilando le altre parti di questa sezione, la sezione B e, ove pertinente, la sezione C della presente parte, la parte III, la</w:t>
            </w:r>
            <w:r w:rsidR="001A2C0D" w:rsidRPr="001A2C0D">
              <w:rPr>
                <w:rFonts w:ascii="Arial" w:hAnsi="Arial" w:cs="Arial"/>
                <w:b/>
                <w:strike/>
                <w:color w:val="000000"/>
                <w:sz w:val="14"/>
                <w:szCs w:val="14"/>
              </w:rPr>
              <w:t xml:space="preserve"> </w:t>
            </w:r>
            <w:r w:rsidRPr="001A2C0D">
              <w:rPr>
                <w:rFonts w:ascii="Arial" w:hAnsi="Arial" w:cs="Arial"/>
                <w:b/>
                <w:strike/>
                <w:color w:val="000000"/>
                <w:sz w:val="14"/>
                <w:szCs w:val="14"/>
              </w:rPr>
              <w:t>parte V se applicabile, e in ogni caso compilare e firmare la parte VI.</w:t>
            </w:r>
          </w:p>
          <w:p w:rsidR="00A23B3E" w:rsidRPr="001A2C0D" w:rsidRDefault="00A23B3E">
            <w:pPr>
              <w:pStyle w:val="Text1"/>
              <w:spacing w:before="0" w:after="0"/>
              <w:ind w:left="0"/>
              <w:rPr>
                <w:rFonts w:ascii="Arial" w:hAnsi="Arial" w:cs="Arial"/>
                <w:strike/>
                <w:color w:val="000000"/>
                <w:sz w:val="12"/>
                <w:szCs w:val="12"/>
              </w:rPr>
            </w:pPr>
          </w:p>
          <w:p w:rsidR="00A23B3E" w:rsidRPr="001A2C0D" w:rsidRDefault="00A23B3E">
            <w:pPr>
              <w:pStyle w:val="Text1"/>
              <w:numPr>
                <w:ilvl w:val="0"/>
                <w:numId w:val="11"/>
              </w:numPr>
              <w:spacing w:before="0" w:after="0"/>
              <w:ind w:left="284" w:hanging="284"/>
              <w:rPr>
                <w:rFonts w:ascii="Arial" w:hAnsi="Arial" w:cs="Arial"/>
                <w:i/>
                <w:strike/>
                <w:color w:val="000000"/>
                <w:sz w:val="14"/>
                <w:szCs w:val="14"/>
              </w:rPr>
            </w:pPr>
            <w:r w:rsidRPr="001A2C0D">
              <w:rPr>
                <w:rFonts w:ascii="Arial" w:hAnsi="Arial" w:cs="Arial"/>
                <w:strike/>
                <w:color w:val="000000"/>
                <w:sz w:val="14"/>
                <w:szCs w:val="14"/>
              </w:rPr>
              <w:t xml:space="preserve">Indicare la denominazione dell'elenco o del certificato e, se pertinente, il pertinente numero di iscrizione o della certificazione </w:t>
            </w:r>
          </w:p>
          <w:p w:rsidR="00A23B3E" w:rsidRPr="001A2C0D" w:rsidRDefault="00A23B3E">
            <w:pPr>
              <w:pStyle w:val="Text1"/>
              <w:spacing w:before="0" w:after="0"/>
              <w:ind w:left="720"/>
              <w:rPr>
                <w:rFonts w:ascii="Arial" w:hAnsi="Arial" w:cs="Arial"/>
                <w:i/>
                <w:strike/>
                <w:color w:val="000000"/>
                <w:sz w:val="14"/>
                <w:szCs w:val="14"/>
              </w:rPr>
            </w:pPr>
          </w:p>
          <w:p w:rsidR="001F35A9" w:rsidRPr="001A2C0D" w:rsidRDefault="001F35A9">
            <w:pPr>
              <w:pStyle w:val="Text1"/>
              <w:spacing w:before="0" w:after="0"/>
              <w:ind w:left="720"/>
              <w:rPr>
                <w:rFonts w:ascii="Arial" w:hAnsi="Arial" w:cs="Arial"/>
                <w:i/>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r w:rsidRPr="001A2C0D">
              <w:rPr>
                <w:rFonts w:ascii="Arial" w:hAnsi="Arial" w:cs="Arial"/>
                <w:strike/>
                <w:color w:val="000000"/>
                <w:sz w:val="14"/>
                <w:szCs w:val="14"/>
              </w:rPr>
              <w:t>b)</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Se il certificato di iscrizione o la certificazione è disponibile elettronicamente, indicare:</w:t>
            </w: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pPr>
              <w:pStyle w:val="Text1"/>
              <w:spacing w:before="0" w:after="0"/>
              <w:ind w:left="284" w:hanging="284"/>
              <w:rPr>
                <w:rFonts w:ascii="Arial" w:hAnsi="Arial" w:cs="Arial"/>
                <w:strike/>
                <w:color w:val="000000"/>
                <w:sz w:val="14"/>
                <w:szCs w:val="14"/>
              </w:rPr>
            </w:pPr>
          </w:p>
          <w:p w:rsidR="00A23B3E" w:rsidRPr="001A2C0D" w:rsidRDefault="00A23B3E" w:rsidP="001F35A9">
            <w:pPr>
              <w:pStyle w:val="Text1"/>
              <w:spacing w:before="0" w:after="0"/>
              <w:ind w:left="284" w:hanging="284"/>
              <w:jc w:val="both"/>
              <w:rPr>
                <w:rFonts w:ascii="Arial" w:hAnsi="Arial" w:cs="Arial"/>
                <w:strike/>
                <w:color w:val="000000"/>
                <w:sz w:val="14"/>
                <w:szCs w:val="14"/>
              </w:rPr>
            </w:pPr>
            <w:r w:rsidRPr="001A2C0D">
              <w:rPr>
                <w:rFonts w:ascii="Arial" w:hAnsi="Arial" w:cs="Arial"/>
                <w:strike/>
                <w:color w:val="000000"/>
                <w:sz w:val="14"/>
                <w:szCs w:val="14"/>
              </w:rPr>
              <w:lastRenderedPageBreak/>
              <w:t>c)</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Indicare i riferimenti in base ai quali è stata ottenuta l'iscrizione o la certificazione e, se pertinente, la classificazione ricevuta nell'elenco ufficiale (</w:t>
            </w:r>
            <w:r w:rsidRPr="001A2C0D">
              <w:rPr>
                <w:rStyle w:val="Rimandonotaapidipagina"/>
                <w:rFonts w:ascii="Arial" w:hAnsi="Arial" w:cs="Arial"/>
                <w:strike/>
                <w:color w:val="000000"/>
                <w:sz w:val="14"/>
                <w:szCs w:val="14"/>
              </w:rPr>
              <w:footnoteReference w:id="10"/>
            </w:r>
            <w:r w:rsidRPr="001A2C0D">
              <w:rPr>
                <w:rFonts w:ascii="Arial" w:hAnsi="Arial" w:cs="Arial"/>
                <w:strike/>
                <w:color w:val="000000"/>
                <w:sz w:val="14"/>
                <w:szCs w:val="14"/>
              </w:rPr>
              <w:t>):</w:t>
            </w:r>
          </w:p>
          <w:p w:rsidR="00A23B3E" w:rsidRPr="001A2C0D" w:rsidRDefault="00A23B3E">
            <w:pPr>
              <w:pStyle w:val="Text1"/>
              <w:ind w:left="284" w:hanging="284"/>
              <w:rPr>
                <w:rFonts w:ascii="Arial" w:hAnsi="Arial" w:cs="Arial"/>
                <w:b/>
                <w:strike/>
                <w:color w:val="000000"/>
                <w:w w:val="0"/>
                <w:sz w:val="14"/>
                <w:szCs w:val="14"/>
              </w:rPr>
            </w:pPr>
            <w:r w:rsidRPr="001A2C0D">
              <w:rPr>
                <w:rFonts w:ascii="Arial" w:hAnsi="Arial" w:cs="Arial"/>
                <w:strike/>
                <w:color w:val="000000"/>
                <w:sz w:val="14"/>
                <w:szCs w:val="14"/>
              </w:rPr>
              <w:t>d)</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L'iscrizione o la certificazione comprende tutti i criteri di selezione richiesti?</w:t>
            </w:r>
          </w:p>
          <w:p w:rsidR="00A23B3E" w:rsidRPr="001A2C0D" w:rsidRDefault="00A23B3E">
            <w:pPr>
              <w:pStyle w:val="Text1"/>
              <w:ind w:left="0"/>
              <w:rPr>
                <w:rFonts w:ascii="Arial" w:hAnsi="Arial" w:cs="Arial"/>
                <w:b/>
                <w:strike/>
                <w:color w:val="000000"/>
                <w:w w:val="0"/>
                <w:sz w:val="14"/>
                <w:szCs w:val="14"/>
              </w:rPr>
            </w:pPr>
            <w:r w:rsidRPr="001A2C0D">
              <w:rPr>
                <w:rFonts w:ascii="Arial" w:hAnsi="Arial" w:cs="Arial"/>
                <w:b/>
                <w:strike/>
                <w:color w:val="000000"/>
                <w:w w:val="0"/>
                <w:sz w:val="14"/>
                <w:szCs w:val="14"/>
              </w:rPr>
              <w:t>In caso di risposta negativa alla lettera d):</w:t>
            </w:r>
          </w:p>
          <w:p w:rsidR="00A23B3E" w:rsidRPr="001A2C0D" w:rsidRDefault="00A23B3E">
            <w:pPr>
              <w:pStyle w:val="Text1"/>
              <w:ind w:left="0"/>
              <w:rPr>
                <w:rFonts w:ascii="Arial" w:hAnsi="Arial" w:cs="Arial"/>
                <w:b/>
                <w:i/>
                <w:strike/>
                <w:color w:val="000000"/>
                <w:sz w:val="14"/>
                <w:szCs w:val="14"/>
              </w:rPr>
            </w:pPr>
            <w:r w:rsidRPr="001A2C0D">
              <w:rPr>
                <w:rFonts w:ascii="Arial" w:hAnsi="Arial" w:cs="Arial"/>
                <w:b/>
                <w:strike/>
                <w:color w:val="000000"/>
                <w:w w:val="0"/>
                <w:sz w:val="14"/>
                <w:szCs w:val="14"/>
              </w:rPr>
              <w:t>Inserire inoltre tutte le informazioni mancanti nella parte IV, sezione A, B, C, o D secondo il caso</w:t>
            </w:r>
            <w:r w:rsidRPr="001A2C0D">
              <w:rPr>
                <w:rFonts w:ascii="Arial" w:hAnsi="Arial" w:cs="Arial"/>
                <w:strike/>
                <w:color w:val="000000"/>
                <w:sz w:val="14"/>
                <w:szCs w:val="14"/>
              </w:rPr>
              <w:t xml:space="preserve"> </w:t>
            </w:r>
          </w:p>
          <w:p w:rsidR="00A23B3E" w:rsidRPr="001A2C0D" w:rsidRDefault="00A23B3E">
            <w:pPr>
              <w:pStyle w:val="Text1"/>
              <w:ind w:left="0"/>
              <w:rPr>
                <w:rFonts w:ascii="Arial" w:hAnsi="Arial" w:cs="Arial"/>
                <w:strike/>
                <w:color w:val="000000"/>
                <w:sz w:val="14"/>
                <w:szCs w:val="14"/>
              </w:rPr>
            </w:pPr>
            <w:r w:rsidRPr="001A2C0D">
              <w:rPr>
                <w:rFonts w:ascii="Arial" w:hAnsi="Arial" w:cs="Arial"/>
                <w:b/>
                <w:i/>
                <w:strike/>
                <w:color w:val="000000"/>
                <w:sz w:val="14"/>
                <w:szCs w:val="14"/>
              </w:rPr>
              <w:t>SOLO se richiesto dal pertinente avviso o bando o dai documenti di gara:</w:t>
            </w:r>
          </w:p>
          <w:p w:rsidR="00A23B3E" w:rsidRPr="001A2C0D" w:rsidRDefault="00A23B3E" w:rsidP="003E7810">
            <w:pPr>
              <w:pStyle w:val="Text1"/>
              <w:tabs>
                <w:tab w:val="left" w:pos="284"/>
              </w:tabs>
              <w:ind w:left="284" w:hanging="284"/>
              <w:rPr>
                <w:rFonts w:ascii="Arial" w:hAnsi="Arial" w:cs="Arial"/>
                <w:strike/>
                <w:color w:val="000000"/>
                <w:sz w:val="14"/>
                <w:szCs w:val="14"/>
              </w:rPr>
            </w:pPr>
            <w:r w:rsidRPr="001A2C0D">
              <w:rPr>
                <w:rFonts w:ascii="Arial" w:hAnsi="Arial" w:cs="Arial"/>
                <w:strike/>
                <w:color w:val="000000"/>
                <w:sz w:val="14"/>
                <w:szCs w:val="14"/>
              </w:rPr>
              <w:t>e)</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 xml:space="preserve">L'operatore economico potrà fornire un </w:t>
            </w:r>
            <w:r w:rsidRPr="001A2C0D">
              <w:rPr>
                <w:rFonts w:ascii="Arial" w:hAnsi="Arial" w:cs="Arial"/>
                <w:b/>
                <w:strike/>
                <w:color w:val="000000"/>
                <w:sz w:val="14"/>
                <w:szCs w:val="14"/>
              </w:rPr>
              <w:t>certificato</w:t>
            </w:r>
            <w:r w:rsidRPr="001A2C0D">
              <w:rPr>
                <w:rFonts w:ascii="Arial" w:hAnsi="Arial" w:cs="Arial"/>
                <w:strike/>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1A2C0D">
              <w:rPr>
                <w:rFonts w:ascii="Arial" w:hAnsi="Arial" w:cs="Arial"/>
                <w:strike/>
                <w:color w:val="000000"/>
                <w:sz w:val="14"/>
                <w:szCs w:val="14"/>
              </w:rPr>
              <w:br/>
            </w:r>
          </w:p>
          <w:p w:rsidR="00A23B3E" w:rsidRPr="001A2C0D" w:rsidRDefault="001A2C0D">
            <w:pPr>
              <w:pStyle w:val="Text1"/>
              <w:ind w:left="0" w:hanging="284"/>
              <w:rPr>
                <w:strike/>
                <w:color w:val="000000"/>
              </w:rPr>
            </w:pPr>
            <w:r w:rsidRPr="001A2C0D">
              <w:rPr>
                <w:rFonts w:ascii="Arial" w:hAnsi="Arial" w:cs="Arial"/>
                <w:strike/>
                <w:color w:val="000000"/>
                <w:sz w:val="14"/>
                <w:szCs w:val="14"/>
              </w:rPr>
              <w:t xml:space="preserve">   </w:t>
            </w:r>
            <w:r w:rsidR="00A23B3E" w:rsidRPr="001A2C0D">
              <w:rPr>
                <w:rFonts w:ascii="Arial" w:hAnsi="Arial" w:cs="Arial"/>
                <w:strike/>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Pr="001A2C0D" w:rsidRDefault="001F35A9">
            <w:pPr>
              <w:pStyle w:val="Text1"/>
              <w:ind w:left="0"/>
              <w:rPr>
                <w:rFonts w:ascii="Arial" w:hAnsi="Arial" w:cs="Arial"/>
                <w:strike/>
                <w:sz w:val="15"/>
                <w:szCs w:val="15"/>
              </w:rPr>
            </w:pPr>
          </w:p>
          <w:p w:rsidR="001F35A9" w:rsidRPr="001A2C0D" w:rsidRDefault="001F35A9">
            <w:pPr>
              <w:pStyle w:val="Text1"/>
              <w:ind w:left="0"/>
              <w:rPr>
                <w:rFonts w:ascii="Arial" w:hAnsi="Arial" w:cs="Arial"/>
                <w:strike/>
                <w:sz w:val="15"/>
                <w:szCs w:val="15"/>
              </w:rPr>
            </w:pPr>
          </w:p>
          <w:p w:rsidR="00A23B3E" w:rsidRPr="001A2C0D" w:rsidRDefault="00A23B3E">
            <w:pPr>
              <w:pStyle w:val="Text1"/>
              <w:ind w:left="0"/>
              <w:rPr>
                <w:rFonts w:ascii="Arial" w:hAnsi="Arial" w:cs="Arial"/>
                <w:strike/>
                <w:sz w:val="15"/>
                <w:szCs w:val="15"/>
              </w:rPr>
            </w:pPr>
            <w:proofErr w:type="gramStart"/>
            <w:r w:rsidRPr="001A2C0D">
              <w:rPr>
                <w:rFonts w:ascii="Arial" w:hAnsi="Arial" w:cs="Arial"/>
                <w:strike/>
                <w:sz w:val="15"/>
                <w:szCs w:val="15"/>
              </w:rPr>
              <w:t>[ ]</w:t>
            </w:r>
            <w:proofErr w:type="gramEnd"/>
            <w:r w:rsidRPr="001A2C0D">
              <w:rPr>
                <w:rFonts w:ascii="Arial" w:hAnsi="Arial" w:cs="Arial"/>
                <w:strike/>
                <w:sz w:val="15"/>
                <w:szCs w:val="15"/>
              </w:rPr>
              <w:t xml:space="preserve"> Sì [ ] No [ ] Non applicabile</w:t>
            </w:r>
          </w:p>
          <w:p w:rsidR="00A23B3E" w:rsidRPr="001A2C0D" w:rsidRDefault="00A23B3E">
            <w:pPr>
              <w:pStyle w:val="Text1"/>
              <w:ind w:left="0"/>
              <w:rPr>
                <w:rFonts w:ascii="Arial" w:hAnsi="Arial" w:cs="Arial"/>
                <w:strike/>
                <w:sz w:val="15"/>
                <w:szCs w:val="15"/>
              </w:rPr>
            </w:pPr>
          </w:p>
          <w:p w:rsidR="00A23B3E" w:rsidRPr="001A2C0D" w:rsidRDefault="00A23B3E">
            <w:pPr>
              <w:pStyle w:val="Text1"/>
              <w:ind w:left="0"/>
              <w:rPr>
                <w:rFonts w:ascii="Arial" w:hAnsi="Arial" w:cs="Arial"/>
                <w:strike/>
                <w:sz w:val="15"/>
                <w:szCs w:val="15"/>
              </w:rPr>
            </w:pPr>
          </w:p>
          <w:p w:rsidR="00A23B3E" w:rsidRPr="001A2C0D" w:rsidRDefault="00A23B3E">
            <w:pPr>
              <w:pStyle w:val="Text1"/>
              <w:numPr>
                <w:ilvl w:val="0"/>
                <w:numId w:val="5"/>
              </w:numPr>
              <w:spacing w:before="0" w:after="0"/>
              <w:ind w:left="318" w:hanging="318"/>
              <w:rPr>
                <w:rFonts w:ascii="Arial" w:hAnsi="Arial" w:cs="Arial"/>
                <w:strike/>
                <w:color w:val="000000"/>
                <w:sz w:val="14"/>
                <w:szCs w:val="14"/>
              </w:rPr>
            </w:pPr>
            <w:r w:rsidRPr="001A2C0D">
              <w:rPr>
                <w:rFonts w:ascii="Arial" w:hAnsi="Arial" w:cs="Arial"/>
                <w:strike/>
                <w:color w:val="000000"/>
                <w:sz w:val="14"/>
                <w:szCs w:val="14"/>
              </w:rPr>
              <w:t>[………….…]</w:t>
            </w:r>
            <w:r w:rsidRPr="001A2C0D">
              <w:rPr>
                <w:rFonts w:ascii="Arial" w:hAnsi="Arial" w:cs="Arial"/>
                <w:strike/>
                <w:color w:val="000000"/>
                <w:sz w:val="14"/>
                <w:szCs w:val="14"/>
              </w:rPr>
              <w:br/>
            </w:r>
          </w:p>
          <w:p w:rsidR="001F35A9" w:rsidRPr="001A2C0D" w:rsidRDefault="001F35A9" w:rsidP="001F35A9">
            <w:pPr>
              <w:pStyle w:val="Text1"/>
              <w:spacing w:before="0" w:after="0"/>
              <w:ind w:left="0"/>
              <w:rPr>
                <w:rFonts w:ascii="Arial" w:hAnsi="Arial" w:cs="Arial"/>
                <w:strike/>
                <w:color w:val="000000"/>
                <w:sz w:val="14"/>
                <w:szCs w:val="14"/>
              </w:rPr>
            </w:pPr>
          </w:p>
          <w:p w:rsidR="001F35A9" w:rsidRPr="001A2C0D" w:rsidRDefault="001F35A9" w:rsidP="001F35A9">
            <w:pPr>
              <w:pStyle w:val="Text1"/>
              <w:spacing w:before="0" w:after="0"/>
              <w:ind w:left="0"/>
              <w:rPr>
                <w:rFonts w:ascii="Arial" w:hAnsi="Arial" w:cs="Arial"/>
                <w:strike/>
                <w:color w:val="000000"/>
                <w:sz w:val="14"/>
                <w:szCs w:val="14"/>
              </w:rPr>
            </w:pPr>
          </w:p>
          <w:p w:rsidR="00A23B3E" w:rsidRPr="001A2C0D" w:rsidRDefault="00A23B3E">
            <w:pPr>
              <w:pStyle w:val="Text1"/>
              <w:spacing w:before="0"/>
              <w:ind w:left="318" w:hanging="318"/>
              <w:rPr>
                <w:rFonts w:ascii="Arial" w:hAnsi="Arial" w:cs="Arial"/>
                <w:strike/>
                <w:color w:val="000000"/>
                <w:sz w:val="14"/>
                <w:szCs w:val="14"/>
              </w:rPr>
            </w:pPr>
            <w:proofErr w:type="gramStart"/>
            <w:r w:rsidRPr="001A2C0D">
              <w:rPr>
                <w:rFonts w:ascii="Arial" w:hAnsi="Arial" w:cs="Arial"/>
                <w:strike/>
                <w:color w:val="000000"/>
                <w:sz w:val="14"/>
                <w:szCs w:val="14"/>
              </w:rPr>
              <w:t>b)</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w:t>
            </w:r>
            <w:proofErr w:type="gramEnd"/>
            <w:r w:rsidRPr="001A2C0D">
              <w:rPr>
                <w:rFonts w:ascii="Arial" w:hAnsi="Arial" w:cs="Arial"/>
                <w:strike/>
                <w:color w:val="000000"/>
                <w:sz w:val="14"/>
                <w:szCs w:val="14"/>
              </w:rPr>
              <w:t>indirizzo web, autorità o organismo di emanazione,</w:t>
            </w:r>
            <w:r w:rsidR="001A2C0D" w:rsidRPr="001A2C0D">
              <w:rPr>
                <w:rFonts w:ascii="Arial" w:hAnsi="Arial" w:cs="Arial"/>
                <w:strike/>
                <w:color w:val="000000"/>
                <w:sz w:val="14"/>
                <w:szCs w:val="14"/>
              </w:rPr>
              <w:t xml:space="preserve"> </w:t>
            </w:r>
            <w:r w:rsidRPr="001A2C0D">
              <w:rPr>
                <w:rFonts w:ascii="Arial" w:hAnsi="Arial" w:cs="Arial"/>
                <w:strike/>
                <w:color w:val="000000"/>
                <w:sz w:val="14"/>
                <w:szCs w:val="14"/>
              </w:rPr>
              <w:t>riferimento preciso della documentazione):</w:t>
            </w:r>
          </w:p>
          <w:p w:rsidR="00A23B3E" w:rsidRPr="001A2C0D" w:rsidRDefault="001A2C0D">
            <w:pPr>
              <w:pStyle w:val="Text1"/>
              <w:spacing w:before="0"/>
              <w:ind w:left="0"/>
              <w:rPr>
                <w:rFonts w:ascii="Arial" w:hAnsi="Arial" w:cs="Arial"/>
                <w:strike/>
                <w:color w:val="000000"/>
                <w:sz w:val="14"/>
                <w:szCs w:val="14"/>
                <w:highlight w:val="yellow"/>
              </w:rPr>
            </w:pPr>
            <w:r w:rsidRPr="001A2C0D">
              <w:rPr>
                <w:rFonts w:ascii="Arial" w:hAnsi="Arial" w:cs="Arial"/>
                <w:strike/>
                <w:color w:val="000000"/>
                <w:sz w:val="14"/>
                <w:szCs w:val="14"/>
              </w:rPr>
              <w:t xml:space="preserve">    </w:t>
            </w:r>
            <w:r w:rsidR="00A23B3E" w:rsidRPr="001A2C0D">
              <w:rPr>
                <w:rFonts w:ascii="Arial" w:hAnsi="Arial" w:cs="Arial"/>
                <w:strike/>
                <w:color w:val="000000"/>
                <w:sz w:val="14"/>
                <w:szCs w:val="14"/>
              </w:rPr>
              <w:t>[………..…][…………][……….…][……….…]</w:t>
            </w:r>
          </w:p>
          <w:p w:rsidR="001F35A9" w:rsidRPr="001A2C0D" w:rsidRDefault="001F35A9">
            <w:pPr>
              <w:pStyle w:val="Text1"/>
              <w:ind w:left="0"/>
              <w:rPr>
                <w:rFonts w:ascii="Arial" w:hAnsi="Arial" w:cs="Arial"/>
                <w:strike/>
                <w:color w:val="000000"/>
                <w:sz w:val="14"/>
                <w:szCs w:val="14"/>
              </w:rPr>
            </w:pPr>
          </w:p>
          <w:p w:rsidR="00A23B3E" w:rsidRPr="001A2C0D" w:rsidRDefault="00A23B3E">
            <w:pPr>
              <w:pStyle w:val="Text1"/>
              <w:ind w:left="0"/>
              <w:rPr>
                <w:rFonts w:ascii="Arial" w:hAnsi="Arial" w:cs="Arial"/>
                <w:strike/>
                <w:color w:val="FF0000"/>
                <w:sz w:val="14"/>
                <w:szCs w:val="14"/>
                <w:highlight w:val="yellow"/>
              </w:rPr>
            </w:pPr>
            <w:r w:rsidRPr="001A2C0D">
              <w:rPr>
                <w:rFonts w:ascii="Arial" w:hAnsi="Arial" w:cs="Arial"/>
                <w:strike/>
                <w:color w:val="000000"/>
                <w:sz w:val="14"/>
                <w:szCs w:val="14"/>
              </w:rPr>
              <w:lastRenderedPageBreak/>
              <w:t>c) [……</w:t>
            </w:r>
            <w:proofErr w:type="gramStart"/>
            <w:r w:rsidRPr="001A2C0D">
              <w:rPr>
                <w:rFonts w:ascii="Arial" w:hAnsi="Arial" w:cs="Arial"/>
                <w:strike/>
                <w:color w:val="000000"/>
                <w:sz w:val="14"/>
                <w:szCs w:val="14"/>
              </w:rPr>
              <w:t>…….</w:t>
            </w:r>
            <w:proofErr w:type="gramEnd"/>
            <w:r w:rsidRPr="001A2C0D">
              <w:rPr>
                <w:rFonts w:ascii="Arial" w:hAnsi="Arial" w:cs="Arial"/>
                <w:strike/>
                <w:color w:val="000000"/>
                <w:sz w:val="14"/>
                <w:szCs w:val="14"/>
              </w:rPr>
              <w:t>.…]</w:t>
            </w:r>
            <w:r w:rsidRPr="001A2C0D">
              <w:rPr>
                <w:rFonts w:ascii="Arial" w:hAnsi="Arial" w:cs="Arial"/>
                <w:strike/>
                <w:color w:val="000000"/>
                <w:sz w:val="14"/>
                <w:szCs w:val="14"/>
              </w:rPr>
              <w:br/>
            </w:r>
            <w:r w:rsidRPr="001A2C0D">
              <w:rPr>
                <w:rFonts w:ascii="Arial" w:hAnsi="Arial" w:cs="Arial"/>
                <w:strike/>
                <w:color w:val="000000"/>
                <w:sz w:val="14"/>
                <w:szCs w:val="14"/>
              </w:rPr>
              <w:br/>
              <w:t>d) [ ] Sì [ ] No</w:t>
            </w:r>
          </w:p>
          <w:p w:rsidR="00A23B3E" w:rsidRPr="001A2C0D" w:rsidRDefault="00A23B3E">
            <w:pPr>
              <w:pStyle w:val="Text1"/>
              <w:ind w:left="0"/>
              <w:rPr>
                <w:rFonts w:ascii="Arial" w:hAnsi="Arial" w:cs="Arial"/>
                <w:strike/>
                <w:color w:val="FF0000"/>
                <w:sz w:val="14"/>
                <w:szCs w:val="14"/>
                <w:highlight w:val="yellow"/>
              </w:rPr>
            </w:pPr>
          </w:p>
          <w:p w:rsidR="00A23B3E" w:rsidRPr="001A2C0D" w:rsidRDefault="00A23B3E">
            <w:pPr>
              <w:pStyle w:val="Text1"/>
              <w:ind w:left="0"/>
              <w:rPr>
                <w:rFonts w:ascii="Arial" w:hAnsi="Arial" w:cs="Arial"/>
                <w:strike/>
                <w:color w:val="FF0000"/>
                <w:sz w:val="14"/>
                <w:szCs w:val="14"/>
                <w:highlight w:val="yellow"/>
              </w:rPr>
            </w:pPr>
          </w:p>
          <w:p w:rsidR="00A23B3E" w:rsidRPr="001A2C0D" w:rsidRDefault="00A23B3E">
            <w:pPr>
              <w:pStyle w:val="Text1"/>
              <w:ind w:left="0"/>
              <w:rPr>
                <w:rFonts w:ascii="Arial" w:hAnsi="Arial" w:cs="Arial"/>
                <w:strike/>
                <w:sz w:val="14"/>
                <w:szCs w:val="14"/>
              </w:rPr>
            </w:pPr>
          </w:p>
          <w:p w:rsidR="00A23B3E" w:rsidRPr="001A2C0D" w:rsidRDefault="00A23B3E">
            <w:pPr>
              <w:pStyle w:val="Text1"/>
              <w:ind w:left="0"/>
              <w:rPr>
                <w:rFonts w:ascii="Arial" w:hAnsi="Arial" w:cs="Arial"/>
                <w:strike/>
                <w:sz w:val="14"/>
                <w:szCs w:val="14"/>
              </w:rPr>
            </w:pPr>
          </w:p>
          <w:p w:rsidR="001F35A9" w:rsidRPr="001A2C0D" w:rsidRDefault="001F35A9">
            <w:pPr>
              <w:pStyle w:val="Text1"/>
              <w:ind w:left="0"/>
              <w:rPr>
                <w:rFonts w:ascii="Arial" w:hAnsi="Arial" w:cs="Arial"/>
                <w:strike/>
                <w:sz w:val="14"/>
                <w:szCs w:val="14"/>
              </w:rPr>
            </w:pPr>
          </w:p>
          <w:p w:rsidR="00A23B3E" w:rsidRPr="001A2C0D" w:rsidRDefault="00A23B3E">
            <w:pPr>
              <w:pStyle w:val="Text1"/>
              <w:ind w:left="0"/>
              <w:rPr>
                <w:rFonts w:ascii="Arial" w:hAnsi="Arial" w:cs="Arial"/>
                <w:strike/>
                <w:sz w:val="14"/>
                <w:szCs w:val="14"/>
              </w:rPr>
            </w:pPr>
            <w:r w:rsidRPr="001A2C0D">
              <w:rPr>
                <w:rFonts w:ascii="Arial" w:hAnsi="Arial" w:cs="Arial"/>
                <w:strike/>
                <w:sz w:val="14"/>
                <w:szCs w:val="14"/>
              </w:rPr>
              <w:t xml:space="preserve">e) </w:t>
            </w:r>
            <w:proofErr w:type="gramStart"/>
            <w:r w:rsidRPr="001A2C0D">
              <w:rPr>
                <w:rFonts w:ascii="Arial" w:hAnsi="Arial" w:cs="Arial"/>
                <w:strike/>
                <w:sz w:val="14"/>
                <w:szCs w:val="14"/>
              </w:rPr>
              <w:t>[ ]</w:t>
            </w:r>
            <w:proofErr w:type="gramEnd"/>
            <w:r w:rsidRPr="001A2C0D">
              <w:rPr>
                <w:rFonts w:ascii="Arial" w:hAnsi="Arial" w:cs="Arial"/>
                <w:strike/>
                <w:sz w:val="14"/>
                <w:szCs w:val="14"/>
              </w:rPr>
              <w:t xml:space="preserve"> Sì [ ] No</w:t>
            </w:r>
            <w:r w:rsidRPr="001A2C0D">
              <w:rPr>
                <w:rFonts w:ascii="Arial" w:hAnsi="Arial" w:cs="Arial"/>
                <w:strike/>
                <w:sz w:val="14"/>
                <w:szCs w:val="14"/>
              </w:rPr>
              <w:br/>
            </w:r>
            <w:r w:rsidRPr="001A2C0D">
              <w:rPr>
                <w:rFonts w:ascii="Arial" w:hAnsi="Arial" w:cs="Arial"/>
                <w:strike/>
                <w:sz w:val="14"/>
                <w:szCs w:val="14"/>
              </w:rPr>
              <w:br/>
            </w:r>
            <w:r w:rsidRPr="001A2C0D">
              <w:rPr>
                <w:rFonts w:ascii="Arial" w:hAnsi="Arial" w:cs="Arial"/>
                <w:strike/>
                <w:sz w:val="14"/>
                <w:szCs w:val="14"/>
              </w:rPr>
              <w:br/>
              <w:t xml:space="preserve">(indirizzo web, autorità o organismo di emanazione, riferimento preciso della documentazione) </w:t>
            </w:r>
          </w:p>
          <w:p w:rsidR="00A23B3E" w:rsidRPr="001A2C0D" w:rsidRDefault="00A23B3E" w:rsidP="005309A4">
            <w:pPr>
              <w:pStyle w:val="Text1"/>
              <w:spacing w:before="0"/>
              <w:ind w:left="0"/>
              <w:rPr>
                <w:strike/>
              </w:rPr>
            </w:pPr>
            <w:r w:rsidRPr="001A2C0D">
              <w:rPr>
                <w:rFonts w:ascii="Arial" w:hAnsi="Arial" w:cs="Arial"/>
                <w:strike/>
                <w:sz w:val="14"/>
                <w:szCs w:val="14"/>
              </w:rPr>
              <w:t>[………..…][…………][……….…][……….…]</w:t>
            </w:r>
          </w:p>
        </w:tc>
      </w:tr>
      <w:tr w:rsidR="00A23B3E" w:rsidRPr="00D9616D"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FB3543">
            <w:pPr>
              <w:pStyle w:val="Text1"/>
              <w:ind w:left="0"/>
              <w:jc w:val="both"/>
              <w:rPr>
                <w:rFonts w:ascii="Arial" w:eastAsia="Times New Roman" w:hAnsi="Arial" w:cs="Arial"/>
                <w:bCs/>
                <w:strike/>
                <w:color w:val="000000"/>
                <w:sz w:val="14"/>
                <w:szCs w:val="14"/>
              </w:rPr>
            </w:pPr>
            <w:r w:rsidRPr="00D9616D">
              <w:rPr>
                <w:rFonts w:ascii="Arial" w:hAnsi="Arial" w:cs="Arial"/>
                <w:strike/>
                <w:color w:val="000000"/>
                <w:sz w:val="14"/>
                <w:szCs w:val="14"/>
              </w:rPr>
              <w:lastRenderedPageBreak/>
              <w:t xml:space="preserve">Se pertinente: l'operatore economico, </w:t>
            </w:r>
            <w:r w:rsidRPr="00D9616D">
              <w:rPr>
                <w:rFonts w:ascii="Arial" w:eastAsia="Times New Roman" w:hAnsi="Arial" w:cs="Arial"/>
                <w:bCs/>
                <w:strike/>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D9616D" w:rsidRDefault="00A23B3E">
            <w:pPr>
              <w:pStyle w:val="Text1"/>
              <w:ind w:left="0"/>
              <w:rPr>
                <w:rFonts w:ascii="Arial" w:eastAsia="Times New Roman" w:hAnsi="Arial" w:cs="Arial"/>
                <w:bCs/>
                <w:strike/>
                <w:color w:val="000000"/>
                <w:sz w:val="14"/>
                <w:szCs w:val="14"/>
              </w:rPr>
            </w:pPr>
            <w:r w:rsidRPr="00D9616D">
              <w:rPr>
                <w:rFonts w:ascii="Arial" w:eastAsia="Times New Roman" w:hAnsi="Arial" w:cs="Arial"/>
                <w:bCs/>
                <w:strike/>
                <w:color w:val="000000"/>
                <w:sz w:val="14"/>
                <w:szCs w:val="14"/>
              </w:rPr>
              <w:t>ovvero,</w:t>
            </w:r>
          </w:p>
          <w:p w:rsidR="00A23B3E" w:rsidRPr="00D9616D" w:rsidRDefault="00A23B3E" w:rsidP="00FB3543">
            <w:pPr>
              <w:pStyle w:val="Text1"/>
              <w:ind w:left="0"/>
              <w:jc w:val="both"/>
              <w:rPr>
                <w:rFonts w:ascii="Arial" w:hAnsi="Arial" w:cs="Arial"/>
                <w:b/>
                <w:strike/>
                <w:color w:val="000000"/>
                <w:sz w:val="14"/>
                <w:szCs w:val="14"/>
              </w:rPr>
            </w:pPr>
            <w:r w:rsidRPr="00D9616D">
              <w:rPr>
                <w:rFonts w:ascii="Arial" w:eastAsia="Times New Roman" w:hAnsi="Arial" w:cs="Arial"/>
                <w:bCs/>
                <w:strike/>
                <w:color w:val="000000"/>
                <w:sz w:val="14"/>
                <w:szCs w:val="14"/>
              </w:rPr>
              <w:t>è in possesso di attestazione rilasciata</w:t>
            </w:r>
            <w:r w:rsidR="001A2C0D">
              <w:rPr>
                <w:rFonts w:ascii="Arial" w:eastAsia="Times New Roman" w:hAnsi="Arial" w:cs="Arial"/>
                <w:bCs/>
                <w:strike/>
                <w:color w:val="000000"/>
                <w:sz w:val="14"/>
                <w:szCs w:val="14"/>
              </w:rPr>
              <w:t xml:space="preserve"> </w:t>
            </w:r>
            <w:r w:rsidRPr="00D9616D">
              <w:rPr>
                <w:rFonts w:ascii="Arial" w:eastAsia="Times New Roman" w:hAnsi="Arial" w:cs="Arial"/>
                <w:bCs/>
                <w:strike/>
                <w:color w:val="000000"/>
                <w:sz w:val="14"/>
                <w:szCs w:val="14"/>
              </w:rPr>
              <w:t>nell’ambito dei Sistemi di qualificazione di cui all’articolo 134 del Codice, previsti per i settori speciali</w:t>
            </w:r>
          </w:p>
          <w:p w:rsidR="00A23B3E" w:rsidRPr="00D9616D" w:rsidRDefault="00A23B3E" w:rsidP="00AA5F93">
            <w:pPr>
              <w:pStyle w:val="Text1"/>
              <w:spacing w:after="0"/>
              <w:ind w:left="0"/>
              <w:rPr>
                <w:rFonts w:ascii="Arial" w:hAnsi="Arial" w:cs="Arial"/>
                <w:strike/>
                <w:color w:val="000000"/>
                <w:sz w:val="14"/>
                <w:szCs w:val="14"/>
              </w:rPr>
            </w:pPr>
            <w:r w:rsidRPr="00D9616D">
              <w:rPr>
                <w:rFonts w:ascii="Arial" w:hAnsi="Arial" w:cs="Arial"/>
                <w:b/>
                <w:strike/>
                <w:color w:val="000000"/>
                <w:sz w:val="14"/>
                <w:szCs w:val="14"/>
              </w:rPr>
              <w:t>In caso affermativo</w:t>
            </w:r>
            <w:r w:rsidR="00AA5F93" w:rsidRPr="00D9616D">
              <w:rPr>
                <w:rFonts w:ascii="Arial" w:hAnsi="Arial" w:cs="Arial"/>
                <w:strike/>
                <w:color w:val="000000"/>
                <w:sz w:val="14"/>
                <w:szCs w:val="14"/>
              </w:rPr>
              <w:t>:</w:t>
            </w:r>
          </w:p>
          <w:p w:rsidR="00A23B3E" w:rsidRPr="00D9616D" w:rsidRDefault="00A23B3E">
            <w:pPr>
              <w:pStyle w:val="Text1"/>
              <w:spacing w:before="0" w:after="0"/>
              <w:ind w:left="0"/>
              <w:rPr>
                <w:rFonts w:ascii="Arial" w:hAnsi="Arial" w:cs="Arial"/>
                <w:strike/>
                <w:color w:val="000000"/>
                <w:sz w:val="14"/>
                <w:szCs w:val="14"/>
              </w:rPr>
            </w:pPr>
          </w:p>
          <w:p w:rsidR="00A23B3E" w:rsidRPr="00D9616D" w:rsidRDefault="00A23B3E" w:rsidP="00FB3543">
            <w:pPr>
              <w:pStyle w:val="Text1"/>
              <w:numPr>
                <w:ilvl w:val="0"/>
                <w:numId w:val="13"/>
              </w:numPr>
              <w:spacing w:before="0" w:after="0"/>
              <w:ind w:left="284" w:hanging="284"/>
              <w:jc w:val="both"/>
              <w:rPr>
                <w:rFonts w:ascii="Arial" w:hAnsi="Arial" w:cs="Arial"/>
                <w:i/>
                <w:strike/>
                <w:color w:val="000000"/>
                <w:sz w:val="14"/>
                <w:szCs w:val="14"/>
              </w:rPr>
            </w:pPr>
            <w:r w:rsidRPr="00D9616D">
              <w:rPr>
                <w:rFonts w:ascii="Arial" w:hAnsi="Arial" w:cs="Arial"/>
                <w:strike/>
                <w:color w:val="000000"/>
                <w:sz w:val="14"/>
                <w:szCs w:val="14"/>
              </w:rPr>
              <w:t xml:space="preserve">Indicare gli estremi dell’attestazione (denominazione dell’Organismo di attestazione ovvero Sistema di qualificazione, numero e data dell’attestazione) </w:t>
            </w:r>
          </w:p>
          <w:p w:rsidR="00A23B3E" w:rsidRPr="00D9616D" w:rsidRDefault="00A23B3E">
            <w:pPr>
              <w:pStyle w:val="Text1"/>
              <w:spacing w:before="0" w:after="0"/>
              <w:ind w:left="720"/>
              <w:rPr>
                <w:rFonts w:ascii="Arial" w:hAnsi="Arial" w:cs="Arial"/>
                <w:i/>
                <w:strike/>
                <w:color w:val="000000"/>
                <w:sz w:val="14"/>
                <w:szCs w:val="14"/>
              </w:rPr>
            </w:pPr>
          </w:p>
          <w:p w:rsidR="00A23B3E" w:rsidRPr="00D9616D" w:rsidRDefault="00A23B3E" w:rsidP="00FB3543">
            <w:pPr>
              <w:pStyle w:val="Text1"/>
              <w:spacing w:before="0" w:after="0"/>
              <w:ind w:left="284" w:hanging="284"/>
              <w:jc w:val="both"/>
              <w:rPr>
                <w:rFonts w:ascii="Arial" w:hAnsi="Arial" w:cs="Arial"/>
                <w:strike/>
                <w:color w:val="000000"/>
                <w:sz w:val="14"/>
                <w:szCs w:val="14"/>
              </w:rPr>
            </w:pPr>
            <w:r w:rsidRPr="00D9616D">
              <w:rPr>
                <w:rFonts w:ascii="Arial" w:hAnsi="Arial" w:cs="Arial"/>
                <w:strike/>
                <w:color w:val="000000"/>
                <w:sz w:val="14"/>
                <w:szCs w:val="14"/>
              </w:rPr>
              <w:t>b)</w:t>
            </w:r>
            <w:r w:rsidR="001A2C0D">
              <w:rPr>
                <w:rFonts w:ascii="Arial" w:hAnsi="Arial" w:cs="Arial"/>
                <w:strike/>
                <w:color w:val="000000"/>
                <w:sz w:val="14"/>
                <w:szCs w:val="14"/>
              </w:rPr>
              <w:t xml:space="preserve">  </w:t>
            </w:r>
            <w:r w:rsidRPr="00D9616D">
              <w:rPr>
                <w:rFonts w:ascii="Arial" w:hAnsi="Arial" w:cs="Arial"/>
                <w:strike/>
                <w:color w:val="000000"/>
                <w:sz w:val="14"/>
                <w:szCs w:val="14"/>
              </w:rPr>
              <w:t>Se l’attestazione di qualificazione è disponibile elettronicamente, indicare:</w:t>
            </w:r>
          </w:p>
          <w:p w:rsidR="00A23B3E" w:rsidRPr="00D9616D" w:rsidRDefault="00A23B3E">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A23B3E" w:rsidRPr="00D9616D" w:rsidRDefault="00A23B3E">
            <w:pPr>
              <w:pStyle w:val="Text1"/>
              <w:spacing w:before="0" w:after="0"/>
              <w:ind w:left="284" w:hanging="284"/>
              <w:rPr>
                <w:rFonts w:ascii="Arial" w:hAnsi="Arial" w:cs="Arial"/>
                <w:strike/>
                <w:color w:val="000000"/>
                <w:sz w:val="14"/>
                <w:szCs w:val="14"/>
              </w:rPr>
            </w:pPr>
          </w:p>
          <w:p w:rsidR="00A23B3E" w:rsidRPr="00D9616D" w:rsidRDefault="00A23B3E" w:rsidP="00FB3543">
            <w:pPr>
              <w:pStyle w:val="Text1"/>
              <w:spacing w:before="0" w:after="0"/>
              <w:ind w:left="284" w:hanging="284"/>
              <w:jc w:val="both"/>
              <w:rPr>
                <w:rFonts w:ascii="Arial" w:hAnsi="Arial" w:cs="Arial"/>
                <w:strike/>
                <w:color w:val="000000"/>
                <w:sz w:val="14"/>
                <w:szCs w:val="14"/>
              </w:rPr>
            </w:pPr>
            <w:r w:rsidRPr="00D9616D">
              <w:rPr>
                <w:rFonts w:ascii="Arial" w:hAnsi="Arial" w:cs="Arial"/>
                <w:strike/>
                <w:color w:val="000000"/>
                <w:sz w:val="14"/>
                <w:szCs w:val="14"/>
              </w:rPr>
              <w:t>c)</w:t>
            </w:r>
            <w:r w:rsidR="001A2C0D">
              <w:rPr>
                <w:rFonts w:ascii="Arial" w:hAnsi="Arial" w:cs="Arial"/>
                <w:strike/>
                <w:color w:val="000000"/>
                <w:sz w:val="14"/>
                <w:szCs w:val="14"/>
              </w:rPr>
              <w:t xml:space="preserve">  </w:t>
            </w:r>
            <w:r w:rsidRPr="00D9616D">
              <w:rPr>
                <w:rFonts w:ascii="Arial" w:hAnsi="Arial" w:cs="Arial"/>
                <w:strike/>
                <w:color w:val="000000"/>
                <w:sz w:val="14"/>
                <w:szCs w:val="14"/>
              </w:rPr>
              <w:t>Indicare, se pertinente, le categorie di qualificazione alla quale si riferisce l’attestazione:</w:t>
            </w:r>
          </w:p>
          <w:p w:rsidR="00A23B3E" w:rsidRPr="00D9616D" w:rsidRDefault="00A23B3E">
            <w:pPr>
              <w:pStyle w:val="Text1"/>
              <w:spacing w:before="0" w:after="0"/>
              <w:ind w:left="284" w:hanging="284"/>
              <w:rPr>
                <w:rFonts w:ascii="Arial" w:hAnsi="Arial" w:cs="Arial"/>
                <w:strike/>
                <w:color w:val="000000"/>
                <w:sz w:val="14"/>
                <w:szCs w:val="14"/>
              </w:rPr>
            </w:pPr>
          </w:p>
          <w:p w:rsidR="00A23B3E" w:rsidRPr="00D9616D" w:rsidRDefault="00A23B3E" w:rsidP="001F35A9">
            <w:pPr>
              <w:pStyle w:val="Text1"/>
              <w:ind w:left="284" w:hanging="284"/>
              <w:jc w:val="both"/>
              <w:rPr>
                <w:rFonts w:ascii="Arial" w:hAnsi="Arial" w:cs="Arial"/>
                <w:strike/>
                <w:color w:val="000000"/>
                <w:sz w:val="14"/>
                <w:szCs w:val="14"/>
              </w:rPr>
            </w:pPr>
            <w:r w:rsidRPr="00D9616D">
              <w:rPr>
                <w:rFonts w:ascii="Arial" w:hAnsi="Arial" w:cs="Arial"/>
                <w:strike/>
                <w:color w:val="000000"/>
                <w:sz w:val="14"/>
                <w:szCs w:val="14"/>
              </w:rPr>
              <w:t>d)</w:t>
            </w:r>
            <w:r w:rsidR="001A2C0D">
              <w:rPr>
                <w:rFonts w:ascii="Arial" w:hAnsi="Arial" w:cs="Arial"/>
                <w:strike/>
                <w:color w:val="000000"/>
                <w:sz w:val="14"/>
                <w:szCs w:val="14"/>
              </w:rPr>
              <w:t xml:space="preserve">  </w:t>
            </w:r>
            <w:r w:rsidRPr="00D9616D">
              <w:rPr>
                <w:rFonts w:ascii="Arial" w:hAnsi="Arial" w:cs="Arial"/>
                <w:strike/>
                <w:color w:val="000000"/>
                <w:sz w:val="14"/>
                <w:szCs w:val="14"/>
              </w:rPr>
              <w:t>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proofErr w:type="gramStart"/>
            <w:r w:rsidRPr="00D9616D">
              <w:rPr>
                <w:rFonts w:ascii="Arial" w:hAnsi="Arial" w:cs="Arial"/>
                <w:strike/>
                <w:color w:val="000000"/>
                <w:sz w:val="14"/>
                <w:szCs w:val="14"/>
              </w:rPr>
              <w:t>[ ]</w:t>
            </w:r>
            <w:proofErr w:type="gramEnd"/>
            <w:r w:rsidRPr="00D9616D">
              <w:rPr>
                <w:rFonts w:ascii="Arial" w:hAnsi="Arial" w:cs="Arial"/>
                <w:strike/>
                <w:color w:val="000000"/>
                <w:sz w:val="14"/>
                <w:szCs w:val="14"/>
              </w:rPr>
              <w:t xml:space="preserve"> Sì [ ] No</w:t>
            </w: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proofErr w:type="gramStart"/>
            <w:r w:rsidRPr="00D9616D">
              <w:rPr>
                <w:rFonts w:ascii="Arial" w:hAnsi="Arial" w:cs="Arial"/>
                <w:strike/>
                <w:color w:val="000000"/>
                <w:sz w:val="14"/>
                <w:szCs w:val="14"/>
              </w:rPr>
              <w:t>[ ]</w:t>
            </w:r>
            <w:proofErr w:type="gramEnd"/>
            <w:r w:rsidRPr="00D9616D">
              <w:rPr>
                <w:rFonts w:ascii="Arial" w:hAnsi="Arial" w:cs="Arial"/>
                <w:strike/>
                <w:color w:val="000000"/>
                <w:sz w:val="14"/>
                <w:szCs w:val="14"/>
              </w:rPr>
              <w:t xml:space="preserve"> Sì [ ] No</w:t>
            </w: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numPr>
                <w:ilvl w:val="0"/>
                <w:numId w:val="12"/>
              </w:numPr>
              <w:spacing w:before="0" w:after="0"/>
              <w:ind w:left="318"/>
              <w:rPr>
                <w:rFonts w:ascii="Arial" w:hAnsi="Arial" w:cs="Arial"/>
                <w:strike/>
                <w:color w:val="000000"/>
                <w:sz w:val="14"/>
                <w:szCs w:val="14"/>
              </w:rPr>
            </w:pPr>
            <w:r w:rsidRPr="00D9616D">
              <w:rPr>
                <w:rFonts w:ascii="Arial" w:hAnsi="Arial" w:cs="Arial"/>
                <w:strike/>
                <w:color w:val="000000"/>
                <w:sz w:val="14"/>
                <w:szCs w:val="14"/>
              </w:rPr>
              <w:t>[………….…]</w:t>
            </w:r>
            <w:r w:rsidRPr="00D9616D">
              <w:rPr>
                <w:rFonts w:ascii="Arial" w:hAnsi="Arial" w:cs="Arial"/>
                <w:strike/>
                <w:color w:val="000000"/>
                <w:sz w:val="14"/>
                <w:szCs w:val="14"/>
              </w:rPr>
              <w:br/>
            </w:r>
          </w:p>
          <w:p w:rsidR="00A23B3E" w:rsidRPr="00D9616D" w:rsidRDefault="00A23B3E" w:rsidP="00F351F0">
            <w:pPr>
              <w:pStyle w:val="Text1"/>
              <w:spacing w:before="0" w:after="0"/>
              <w:ind w:left="0"/>
              <w:rPr>
                <w:rFonts w:ascii="Arial" w:hAnsi="Arial" w:cs="Arial"/>
                <w:strike/>
                <w:color w:val="000000"/>
                <w:sz w:val="14"/>
                <w:szCs w:val="14"/>
              </w:rPr>
            </w:pPr>
          </w:p>
          <w:p w:rsidR="00A23B3E" w:rsidRPr="00D9616D" w:rsidRDefault="00A23B3E">
            <w:pPr>
              <w:pStyle w:val="Text1"/>
              <w:spacing w:before="0"/>
              <w:ind w:left="318" w:hanging="318"/>
              <w:rPr>
                <w:rFonts w:ascii="Arial" w:hAnsi="Arial" w:cs="Arial"/>
                <w:strike/>
                <w:color w:val="000000"/>
                <w:sz w:val="14"/>
                <w:szCs w:val="14"/>
              </w:rPr>
            </w:pPr>
            <w:proofErr w:type="gramStart"/>
            <w:r w:rsidRPr="00D9616D">
              <w:rPr>
                <w:rFonts w:ascii="Arial" w:hAnsi="Arial" w:cs="Arial"/>
                <w:strike/>
                <w:color w:val="000000"/>
                <w:sz w:val="14"/>
                <w:szCs w:val="14"/>
              </w:rPr>
              <w:t>b)</w:t>
            </w:r>
            <w:r w:rsidR="001A2C0D">
              <w:rPr>
                <w:rFonts w:ascii="Arial" w:hAnsi="Arial" w:cs="Arial"/>
                <w:strike/>
                <w:color w:val="000000"/>
                <w:sz w:val="14"/>
                <w:szCs w:val="14"/>
              </w:rPr>
              <w:t xml:space="preserve">  </w:t>
            </w:r>
            <w:r w:rsidRPr="00D9616D">
              <w:rPr>
                <w:rFonts w:ascii="Arial" w:hAnsi="Arial" w:cs="Arial"/>
                <w:strike/>
                <w:color w:val="000000"/>
                <w:sz w:val="14"/>
                <w:szCs w:val="14"/>
              </w:rPr>
              <w:t>(</w:t>
            </w:r>
            <w:proofErr w:type="gramEnd"/>
            <w:r w:rsidRPr="00D9616D">
              <w:rPr>
                <w:rFonts w:ascii="Arial" w:hAnsi="Arial" w:cs="Arial"/>
                <w:strike/>
                <w:color w:val="000000"/>
                <w:sz w:val="14"/>
                <w:szCs w:val="14"/>
              </w:rPr>
              <w:t>indirizzo web, autorità o organismo di emanazione,</w:t>
            </w:r>
            <w:r w:rsidR="001A2C0D">
              <w:rPr>
                <w:rFonts w:ascii="Arial" w:hAnsi="Arial" w:cs="Arial"/>
                <w:strike/>
                <w:color w:val="000000"/>
                <w:sz w:val="14"/>
                <w:szCs w:val="14"/>
              </w:rPr>
              <w:t xml:space="preserve"> </w:t>
            </w:r>
            <w:r w:rsidRPr="00D9616D">
              <w:rPr>
                <w:rFonts w:ascii="Arial" w:hAnsi="Arial" w:cs="Arial"/>
                <w:strike/>
                <w:color w:val="000000"/>
                <w:sz w:val="14"/>
                <w:szCs w:val="14"/>
              </w:rPr>
              <w:t>riferimento preciso della documentazione):</w:t>
            </w:r>
          </w:p>
          <w:p w:rsidR="00A23B3E" w:rsidRPr="00D9616D" w:rsidRDefault="001A2C0D" w:rsidP="00AA5F93">
            <w:pPr>
              <w:pStyle w:val="Text1"/>
              <w:spacing w:before="0" w:after="0"/>
              <w:ind w:left="0"/>
              <w:rPr>
                <w:rFonts w:ascii="Arial" w:hAnsi="Arial" w:cs="Arial"/>
                <w:strike/>
                <w:color w:val="000000"/>
                <w:sz w:val="14"/>
                <w:szCs w:val="14"/>
              </w:rPr>
            </w:pPr>
            <w:r>
              <w:rPr>
                <w:rFonts w:ascii="Arial" w:hAnsi="Arial" w:cs="Arial"/>
                <w:strike/>
                <w:color w:val="000000"/>
                <w:sz w:val="14"/>
                <w:szCs w:val="14"/>
              </w:rPr>
              <w:t xml:space="preserve">    </w:t>
            </w:r>
            <w:r w:rsidR="00A23B3E" w:rsidRPr="00D9616D">
              <w:rPr>
                <w:rFonts w:ascii="Arial" w:hAnsi="Arial" w:cs="Arial"/>
                <w:strike/>
                <w:color w:val="000000"/>
                <w:sz w:val="14"/>
                <w:szCs w:val="14"/>
              </w:rPr>
              <w:t>[………..…][…………][……….…][……….…]</w:t>
            </w:r>
          </w:p>
          <w:p w:rsidR="00AA5F93" w:rsidRPr="00D9616D" w:rsidRDefault="00AA5F93" w:rsidP="00AA5F93">
            <w:pPr>
              <w:pStyle w:val="Text1"/>
              <w:tabs>
                <w:tab w:val="left" w:pos="318"/>
              </w:tabs>
              <w:spacing w:before="0" w:after="0"/>
              <w:ind w:left="0"/>
              <w:rPr>
                <w:rFonts w:ascii="Arial" w:hAnsi="Arial" w:cs="Arial"/>
                <w:strike/>
                <w:color w:val="000000"/>
                <w:sz w:val="14"/>
                <w:szCs w:val="14"/>
              </w:rPr>
            </w:pPr>
          </w:p>
          <w:p w:rsidR="00A23B3E" w:rsidRPr="00D9616D" w:rsidRDefault="00A23B3E" w:rsidP="00AA5F93">
            <w:pPr>
              <w:pStyle w:val="Text1"/>
              <w:tabs>
                <w:tab w:val="left" w:pos="318"/>
              </w:tabs>
              <w:spacing w:after="0"/>
              <w:ind w:left="0"/>
              <w:rPr>
                <w:rFonts w:ascii="Arial" w:hAnsi="Arial" w:cs="Arial"/>
                <w:strike/>
                <w:color w:val="000000"/>
                <w:sz w:val="14"/>
                <w:szCs w:val="14"/>
              </w:rPr>
            </w:pPr>
            <w:r w:rsidRPr="00D9616D">
              <w:rPr>
                <w:rFonts w:ascii="Arial" w:hAnsi="Arial" w:cs="Arial"/>
                <w:strike/>
                <w:color w:val="000000"/>
                <w:sz w:val="14"/>
                <w:szCs w:val="14"/>
              </w:rPr>
              <w:t>c)</w:t>
            </w:r>
            <w:r w:rsidR="001A2C0D">
              <w:rPr>
                <w:rFonts w:ascii="Arial" w:hAnsi="Arial" w:cs="Arial"/>
                <w:strike/>
                <w:color w:val="000000"/>
                <w:sz w:val="14"/>
                <w:szCs w:val="14"/>
              </w:rPr>
              <w:t xml:space="preserve">  </w:t>
            </w:r>
            <w:r w:rsidRPr="00D9616D">
              <w:rPr>
                <w:rFonts w:ascii="Arial" w:hAnsi="Arial" w:cs="Arial"/>
                <w:strike/>
                <w:color w:val="000000"/>
                <w:sz w:val="14"/>
                <w:szCs w:val="14"/>
              </w:rPr>
              <w:t xml:space="preserve"> […………..…]</w:t>
            </w:r>
            <w:r w:rsidRPr="00D9616D">
              <w:rPr>
                <w:rFonts w:ascii="Arial" w:hAnsi="Arial" w:cs="Arial"/>
                <w:strike/>
                <w:color w:val="000000"/>
                <w:sz w:val="14"/>
                <w:szCs w:val="14"/>
              </w:rPr>
              <w:br/>
            </w:r>
            <w:r w:rsidRPr="00D9616D">
              <w:rPr>
                <w:rFonts w:ascii="Arial" w:hAnsi="Arial" w:cs="Arial"/>
                <w:strike/>
                <w:color w:val="000000"/>
                <w:sz w:val="14"/>
                <w:szCs w:val="14"/>
              </w:rPr>
              <w:br/>
            </w:r>
          </w:p>
          <w:p w:rsidR="00A23B3E" w:rsidRPr="00D9616D" w:rsidRDefault="00AA5F93" w:rsidP="001F35A9">
            <w:pPr>
              <w:pStyle w:val="Text1"/>
              <w:ind w:left="0"/>
              <w:rPr>
                <w:rFonts w:ascii="Arial" w:hAnsi="Arial" w:cs="Arial"/>
                <w:strike/>
                <w:color w:val="000000"/>
                <w:sz w:val="14"/>
                <w:szCs w:val="14"/>
              </w:rPr>
            </w:pPr>
            <w:r w:rsidRPr="00D9616D">
              <w:rPr>
                <w:rFonts w:ascii="Arial" w:hAnsi="Arial" w:cs="Arial"/>
                <w:strike/>
                <w:color w:val="000000"/>
                <w:sz w:val="14"/>
                <w:szCs w:val="14"/>
              </w:rPr>
              <w:t xml:space="preserve">d) </w:t>
            </w:r>
            <w:proofErr w:type="gramStart"/>
            <w:r w:rsidRPr="00D9616D">
              <w:rPr>
                <w:rFonts w:ascii="Arial" w:hAnsi="Arial" w:cs="Arial"/>
                <w:strike/>
                <w:color w:val="000000"/>
                <w:sz w:val="14"/>
                <w:szCs w:val="14"/>
              </w:rPr>
              <w:t>[ ]</w:t>
            </w:r>
            <w:proofErr w:type="gramEnd"/>
            <w:r w:rsidRPr="00D9616D">
              <w:rPr>
                <w:rFonts w:ascii="Arial" w:hAnsi="Arial" w:cs="Arial"/>
                <w:strike/>
                <w:color w:val="000000"/>
                <w:sz w:val="14"/>
                <w:szCs w:val="14"/>
              </w:rPr>
              <w:t xml:space="preserve"> Sì [ ] No</w:t>
            </w:r>
          </w:p>
        </w:tc>
      </w:tr>
      <w:tr w:rsidR="001F35A9" w:rsidRPr="00D9616D"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D9616D"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strike/>
                <w:color w:val="000000"/>
              </w:rPr>
            </w:pPr>
            <w:r w:rsidRPr="00D9616D">
              <w:rPr>
                <w:rFonts w:ascii="Arial" w:hAnsi="Arial" w:cs="Arial"/>
                <w:b/>
                <w:strike/>
                <w:color w:val="000000"/>
                <w:w w:val="0"/>
                <w:sz w:val="14"/>
                <w:szCs w:val="14"/>
              </w:rPr>
              <w:t xml:space="preserve">Si evidenzia che </w:t>
            </w:r>
            <w:r w:rsidRPr="00D9616D">
              <w:rPr>
                <w:rFonts w:ascii="Arial" w:eastAsia="Times New Roman" w:hAnsi="Arial" w:cs="Arial"/>
                <w:b/>
                <w:bCs/>
                <w:strike/>
                <w:color w:val="000000"/>
                <w:sz w:val="14"/>
                <w:szCs w:val="14"/>
              </w:rPr>
              <w:t>gli operatori economici, iscritti in elenchi di cui all’articolo 90 del Codice o in possesso</w:t>
            </w:r>
            <w:r w:rsidR="001A2C0D">
              <w:rPr>
                <w:rFonts w:ascii="Arial" w:eastAsia="Times New Roman" w:hAnsi="Arial" w:cs="Arial"/>
                <w:b/>
                <w:bCs/>
                <w:strike/>
                <w:color w:val="000000"/>
                <w:sz w:val="14"/>
                <w:szCs w:val="14"/>
              </w:rPr>
              <w:t xml:space="preserve"> </w:t>
            </w:r>
            <w:r w:rsidRPr="00D9616D">
              <w:rPr>
                <w:rFonts w:ascii="Arial" w:eastAsia="Times New Roman" w:hAnsi="Arial" w:cs="Arial"/>
                <w:b/>
                <w:bCs/>
                <w:strike/>
                <w:color w:val="000000"/>
                <w:sz w:val="14"/>
                <w:szCs w:val="14"/>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strike/>
              </w:rPr>
            </w:pPr>
            <w:r w:rsidRPr="008C3702">
              <w:rPr>
                <w:rFonts w:ascii="Arial" w:hAnsi="Arial" w:cs="Arial"/>
                <w:b/>
                <w:strike/>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r w:rsidRPr="008C3702">
              <w:rPr>
                <w:rFonts w:ascii="Arial" w:hAnsi="Arial" w:cs="Arial"/>
                <w:b/>
                <w:strike/>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r w:rsidRPr="008C3702">
              <w:rPr>
                <w:rFonts w:ascii="Arial" w:hAnsi="Arial" w:cs="Arial"/>
                <w:strike/>
                <w:sz w:val="14"/>
                <w:szCs w:val="14"/>
              </w:rPr>
              <w:t>L'operatore economico partecipa alla procedura di appalto insieme ad altri (</w:t>
            </w:r>
            <w:r w:rsidRPr="008C3702">
              <w:rPr>
                <w:rStyle w:val="Rimandonotaapidipagina"/>
                <w:rFonts w:ascii="Arial" w:hAnsi="Arial" w:cs="Arial"/>
                <w:strike/>
                <w:sz w:val="14"/>
                <w:szCs w:val="14"/>
              </w:rPr>
              <w:footnoteReference w:id="11"/>
            </w:r>
            <w:r w:rsidRPr="008C3702">
              <w:rPr>
                <w:rFonts w:ascii="Arial" w:hAnsi="Arial" w:cs="Arial"/>
                <w:strike/>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proofErr w:type="gramStart"/>
            <w:r w:rsidRPr="008C3702">
              <w:rPr>
                <w:rFonts w:ascii="Arial" w:hAnsi="Arial" w:cs="Arial"/>
                <w:strike/>
                <w:sz w:val="15"/>
                <w:szCs w:val="15"/>
              </w:rPr>
              <w:t>[ ]</w:t>
            </w:r>
            <w:proofErr w:type="gramEnd"/>
            <w:r w:rsidRPr="008C3702">
              <w:rPr>
                <w:rFonts w:ascii="Arial" w:hAnsi="Arial" w:cs="Arial"/>
                <w:strike/>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Pr="008C3702" w:rsidRDefault="00A23B3E">
            <w:pPr>
              <w:pStyle w:val="Text1"/>
              <w:spacing w:before="40" w:after="40"/>
              <w:ind w:left="0"/>
              <w:rPr>
                <w:strike/>
              </w:rPr>
            </w:pPr>
            <w:r w:rsidRPr="008C3702">
              <w:rPr>
                <w:rFonts w:ascii="Arial" w:hAnsi="Arial" w:cs="Arial"/>
                <w:b/>
                <w:strike/>
                <w:sz w:val="14"/>
                <w:szCs w:val="14"/>
              </w:rPr>
              <w:t>In caso affermativo</w:t>
            </w:r>
            <w:r w:rsidRPr="008C3702">
              <w:rPr>
                <w:rFonts w:ascii="Arial" w:hAnsi="Arial" w:cs="Arial"/>
                <w:strike/>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spacing w:after="0"/>
              <w:ind w:left="284" w:hanging="284"/>
              <w:rPr>
                <w:rFonts w:ascii="Arial" w:hAnsi="Arial" w:cs="Arial"/>
                <w:strike/>
                <w:color w:val="000000"/>
                <w:sz w:val="14"/>
                <w:szCs w:val="14"/>
              </w:rPr>
            </w:pPr>
            <w:r w:rsidRPr="008C3702">
              <w:rPr>
                <w:rFonts w:ascii="Arial" w:hAnsi="Arial" w:cs="Arial"/>
                <w:b/>
                <w:strike/>
                <w:color w:val="000000"/>
                <w:sz w:val="15"/>
                <w:szCs w:val="15"/>
              </w:rPr>
              <w:t>In caso affermativo</w:t>
            </w:r>
            <w:r w:rsidRPr="008C3702">
              <w:rPr>
                <w:rFonts w:ascii="Arial" w:hAnsi="Arial" w:cs="Arial"/>
                <w:strike/>
                <w:color w:val="000000"/>
                <w:sz w:val="15"/>
                <w:szCs w:val="15"/>
              </w:rPr>
              <w:t>:</w:t>
            </w:r>
          </w:p>
          <w:p w:rsidR="00A23B3E" w:rsidRPr="008C3702" w:rsidRDefault="00A23B3E" w:rsidP="00FB3543">
            <w:pPr>
              <w:pStyle w:val="Text1"/>
              <w:numPr>
                <w:ilvl w:val="0"/>
                <w:numId w:val="6"/>
              </w:numPr>
              <w:spacing w:after="0"/>
              <w:ind w:left="284" w:hanging="284"/>
              <w:jc w:val="both"/>
              <w:rPr>
                <w:rFonts w:ascii="Arial" w:hAnsi="Arial" w:cs="Arial"/>
                <w:strike/>
                <w:color w:val="000000"/>
                <w:sz w:val="14"/>
                <w:szCs w:val="14"/>
              </w:rPr>
            </w:pPr>
            <w:r w:rsidRPr="008C3702">
              <w:rPr>
                <w:rFonts w:ascii="Arial" w:hAnsi="Arial" w:cs="Arial"/>
                <w:strike/>
                <w:color w:val="000000"/>
                <w:sz w:val="14"/>
                <w:szCs w:val="14"/>
              </w:rPr>
              <w:t xml:space="preserve">Specificare il ruolo dell'operatore economico nel raggruppamento, ovvero consorzio, GEIE, rete di impresa di cui all’ art. 45, comma 2, lett. d), e), f) e g) e all’art. 46, comma 1, lett. </w:t>
            </w:r>
            <w:r w:rsidRPr="008C3702">
              <w:rPr>
                <w:rFonts w:ascii="Arial" w:hAnsi="Arial" w:cs="Arial"/>
                <w:i/>
                <w:strike/>
                <w:color w:val="000000"/>
                <w:sz w:val="14"/>
                <w:szCs w:val="14"/>
              </w:rPr>
              <w:t>a), b), c), d)</w:t>
            </w:r>
            <w:r w:rsidRPr="008C3702">
              <w:rPr>
                <w:rFonts w:ascii="Arial" w:hAnsi="Arial" w:cs="Arial"/>
                <w:strike/>
                <w:color w:val="000000"/>
                <w:sz w:val="14"/>
                <w:szCs w:val="14"/>
              </w:rPr>
              <w:t xml:space="preserve"> ed </w:t>
            </w:r>
            <w:r w:rsidRPr="008C3702">
              <w:rPr>
                <w:rFonts w:ascii="Arial" w:hAnsi="Arial" w:cs="Arial"/>
                <w:i/>
                <w:strike/>
                <w:color w:val="000000"/>
                <w:sz w:val="14"/>
                <w:szCs w:val="14"/>
              </w:rPr>
              <w:t>e</w:t>
            </w:r>
            <w:r w:rsidRPr="008C3702">
              <w:rPr>
                <w:rFonts w:ascii="Arial" w:hAnsi="Arial" w:cs="Arial"/>
                <w:strike/>
                <w:color w:val="000000"/>
                <w:sz w:val="14"/>
                <w:szCs w:val="14"/>
              </w:rPr>
              <w:t>) del Codice</w:t>
            </w:r>
            <w:r w:rsidR="001A2C0D" w:rsidRPr="008C3702">
              <w:rPr>
                <w:rFonts w:ascii="Arial" w:hAnsi="Arial" w:cs="Arial"/>
                <w:strike/>
                <w:color w:val="000000"/>
                <w:sz w:val="14"/>
                <w:szCs w:val="14"/>
              </w:rPr>
              <w:t xml:space="preserve"> </w:t>
            </w:r>
            <w:r w:rsidRPr="008C3702">
              <w:rPr>
                <w:rFonts w:ascii="Arial" w:hAnsi="Arial" w:cs="Arial"/>
                <w:strike/>
                <w:color w:val="000000"/>
                <w:sz w:val="14"/>
                <w:szCs w:val="14"/>
              </w:rPr>
              <w:t>(capofila, responsabile di compi</w:t>
            </w:r>
            <w:r w:rsidR="001F35A9" w:rsidRPr="008C3702">
              <w:rPr>
                <w:rFonts w:ascii="Arial" w:hAnsi="Arial" w:cs="Arial"/>
                <w:strike/>
                <w:color w:val="000000"/>
                <w:sz w:val="14"/>
                <w:szCs w:val="14"/>
              </w:rPr>
              <w:t xml:space="preserve">ti </w:t>
            </w:r>
            <w:proofErr w:type="spellStart"/>
            <w:proofErr w:type="gramStart"/>
            <w:r w:rsidR="001F35A9" w:rsidRPr="008C3702">
              <w:rPr>
                <w:rFonts w:ascii="Arial" w:hAnsi="Arial" w:cs="Arial"/>
                <w:strike/>
                <w:color w:val="000000"/>
                <w:sz w:val="14"/>
                <w:szCs w:val="14"/>
              </w:rPr>
              <w:t>specifici,ecc</w:t>
            </w:r>
            <w:proofErr w:type="spellEnd"/>
            <w:r w:rsidR="001F35A9" w:rsidRPr="008C3702">
              <w:rPr>
                <w:rFonts w:ascii="Arial" w:hAnsi="Arial" w:cs="Arial"/>
                <w:strike/>
                <w:color w:val="000000"/>
                <w:sz w:val="14"/>
                <w:szCs w:val="14"/>
              </w:rPr>
              <w:t>.</w:t>
            </w:r>
            <w:proofErr w:type="gramEnd"/>
            <w:r w:rsidRPr="008C3702">
              <w:rPr>
                <w:rFonts w:ascii="Arial" w:hAnsi="Arial" w:cs="Arial"/>
                <w:strike/>
                <w:color w:val="000000"/>
                <w:sz w:val="14"/>
                <w:szCs w:val="14"/>
              </w:rPr>
              <w:t>):</w:t>
            </w:r>
          </w:p>
          <w:p w:rsidR="00A23B3E" w:rsidRPr="008C3702" w:rsidRDefault="00A23B3E">
            <w:pPr>
              <w:pStyle w:val="Text1"/>
              <w:spacing w:before="0" w:after="0"/>
              <w:ind w:left="284"/>
              <w:rPr>
                <w:rFonts w:ascii="Arial" w:hAnsi="Arial" w:cs="Arial"/>
                <w:strike/>
                <w:color w:val="000000"/>
                <w:sz w:val="14"/>
                <w:szCs w:val="14"/>
              </w:rPr>
            </w:pPr>
          </w:p>
          <w:p w:rsidR="00A23B3E" w:rsidRPr="008C3702" w:rsidRDefault="00A23B3E">
            <w:pPr>
              <w:pStyle w:val="Text1"/>
              <w:spacing w:before="0" w:after="0"/>
              <w:ind w:left="284" w:hanging="284"/>
              <w:rPr>
                <w:rFonts w:ascii="Arial" w:hAnsi="Arial" w:cs="Arial"/>
                <w:strike/>
                <w:color w:val="000000"/>
                <w:sz w:val="14"/>
                <w:szCs w:val="14"/>
              </w:rPr>
            </w:pPr>
            <w:r w:rsidRPr="008C3702">
              <w:rPr>
                <w:rFonts w:ascii="Arial" w:hAnsi="Arial" w:cs="Arial"/>
                <w:strike/>
                <w:color w:val="000000"/>
                <w:sz w:val="14"/>
                <w:szCs w:val="14"/>
              </w:rPr>
              <w:t>b)</w:t>
            </w:r>
            <w:r w:rsidR="001A2C0D" w:rsidRPr="008C3702">
              <w:rPr>
                <w:rFonts w:ascii="Arial" w:hAnsi="Arial" w:cs="Arial"/>
                <w:strike/>
                <w:color w:val="000000"/>
                <w:sz w:val="14"/>
                <w:szCs w:val="14"/>
              </w:rPr>
              <w:t xml:space="preserve">  </w:t>
            </w:r>
            <w:r w:rsidRPr="008C3702">
              <w:rPr>
                <w:rFonts w:ascii="Arial" w:hAnsi="Arial" w:cs="Arial"/>
                <w:strike/>
                <w:color w:val="000000"/>
                <w:sz w:val="14"/>
                <w:szCs w:val="14"/>
              </w:rPr>
              <w:t>Indicare gli altri operatori economici che compartecipano alla procedura di appalto:</w:t>
            </w:r>
            <w:r w:rsidRPr="008C3702">
              <w:rPr>
                <w:rFonts w:ascii="Arial" w:hAnsi="Arial" w:cs="Arial"/>
                <w:strike/>
                <w:color w:val="000000"/>
                <w:sz w:val="14"/>
                <w:szCs w:val="14"/>
              </w:rPr>
              <w:br/>
            </w:r>
          </w:p>
          <w:p w:rsidR="00A23B3E" w:rsidRPr="008C3702" w:rsidRDefault="00A23B3E">
            <w:pPr>
              <w:pStyle w:val="Text1"/>
              <w:spacing w:before="0" w:after="0"/>
              <w:ind w:left="284" w:hanging="284"/>
              <w:rPr>
                <w:rFonts w:ascii="Arial" w:hAnsi="Arial" w:cs="Arial"/>
                <w:b/>
                <w:strike/>
                <w:color w:val="000000"/>
                <w:sz w:val="14"/>
                <w:szCs w:val="14"/>
              </w:rPr>
            </w:pPr>
            <w:r w:rsidRPr="008C3702">
              <w:rPr>
                <w:rFonts w:ascii="Arial" w:hAnsi="Arial" w:cs="Arial"/>
                <w:strike/>
                <w:color w:val="000000"/>
                <w:sz w:val="14"/>
                <w:szCs w:val="14"/>
              </w:rPr>
              <w:t>c)</w:t>
            </w:r>
            <w:r w:rsidR="001A2C0D" w:rsidRPr="008C3702">
              <w:rPr>
                <w:rFonts w:ascii="Arial" w:hAnsi="Arial" w:cs="Arial"/>
                <w:strike/>
                <w:color w:val="000000"/>
                <w:sz w:val="14"/>
                <w:szCs w:val="14"/>
              </w:rPr>
              <w:t xml:space="preserve"> </w:t>
            </w:r>
            <w:r w:rsidRPr="008C3702">
              <w:rPr>
                <w:rFonts w:ascii="Arial" w:hAnsi="Arial" w:cs="Arial"/>
                <w:strike/>
                <w:color w:val="000000"/>
                <w:sz w:val="14"/>
                <w:szCs w:val="14"/>
              </w:rPr>
              <w:t xml:space="preserve"> Se pertinente, indicare il nome del raggruppamento partecipante:</w:t>
            </w:r>
          </w:p>
          <w:p w:rsidR="00A23B3E" w:rsidRPr="008C3702" w:rsidRDefault="00A23B3E">
            <w:pPr>
              <w:pStyle w:val="Text1"/>
              <w:spacing w:before="0" w:after="0"/>
              <w:ind w:left="0"/>
              <w:rPr>
                <w:rFonts w:ascii="Arial" w:hAnsi="Arial" w:cs="Arial"/>
                <w:b/>
                <w:strike/>
                <w:color w:val="000000"/>
                <w:sz w:val="14"/>
                <w:szCs w:val="14"/>
              </w:rPr>
            </w:pPr>
          </w:p>
          <w:p w:rsidR="00A23B3E" w:rsidRPr="008C3702" w:rsidRDefault="00A23B3E" w:rsidP="001F35A9">
            <w:pPr>
              <w:pStyle w:val="Text1"/>
              <w:spacing w:before="0" w:after="0"/>
              <w:ind w:left="284" w:hanging="284"/>
              <w:jc w:val="both"/>
              <w:rPr>
                <w:rFonts w:ascii="Arial" w:hAnsi="Arial" w:cs="Arial"/>
                <w:strike/>
                <w:color w:val="000000"/>
                <w:sz w:val="15"/>
                <w:szCs w:val="15"/>
              </w:rPr>
            </w:pPr>
            <w:r w:rsidRPr="008C3702">
              <w:rPr>
                <w:rFonts w:ascii="Arial" w:hAnsi="Arial" w:cs="Arial"/>
                <w:strike/>
                <w:color w:val="000000"/>
                <w:sz w:val="14"/>
                <w:szCs w:val="14"/>
              </w:rPr>
              <w:t>d)</w:t>
            </w:r>
            <w:r w:rsidR="001A2C0D" w:rsidRPr="008C3702">
              <w:rPr>
                <w:rFonts w:ascii="Arial" w:hAnsi="Arial" w:cs="Arial"/>
                <w:strike/>
                <w:color w:val="000000"/>
                <w:sz w:val="14"/>
                <w:szCs w:val="14"/>
              </w:rPr>
              <w:t xml:space="preserve"> </w:t>
            </w:r>
            <w:r w:rsidRPr="008C3702">
              <w:rPr>
                <w:rFonts w:ascii="Arial" w:hAnsi="Arial" w:cs="Arial"/>
                <w:strike/>
                <w:color w:val="000000"/>
                <w:sz w:val="14"/>
                <w:szCs w:val="14"/>
              </w:rPr>
              <w:t xml:space="preserve">Se pertinente, indicare la denominazione degli operatori economici facenti parte di un consorzio di cui all’art. 45, comma 2, lett. </w:t>
            </w:r>
            <w:r w:rsidRPr="008C3702">
              <w:rPr>
                <w:rFonts w:ascii="Arial" w:hAnsi="Arial" w:cs="Arial"/>
                <w:i/>
                <w:strike/>
                <w:color w:val="000000"/>
                <w:sz w:val="14"/>
                <w:szCs w:val="14"/>
              </w:rPr>
              <w:t>b)</w:t>
            </w:r>
            <w:r w:rsidRPr="008C3702">
              <w:rPr>
                <w:rFonts w:ascii="Arial" w:hAnsi="Arial" w:cs="Arial"/>
                <w:strike/>
                <w:color w:val="000000"/>
                <w:sz w:val="14"/>
                <w:szCs w:val="14"/>
              </w:rPr>
              <w:t xml:space="preserve"> e </w:t>
            </w:r>
            <w:r w:rsidRPr="008C3702">
              <w:rPr>
                <w:rFonts w:ascii="Arial" w:hAnsi="Arial" w:cs="Arial"/>
                <w:i/>
                <w:strike/>
                <w:color w:val="000000"/>
                <w:sz w:val="14"/>
                <w:szCs w:val="14"/>
              </w:rPr>
              <w:t>c)</w:t>
            </w:r>
            <w:r w:rsidRPr="008C3702">
              <w:rPr>
                <w:rFonts w:ascii="Arial" w:hAnsi="Arial" w:cs="Arial"/>
                <w:strike/>
                <w:color w:val="000000"/>
                <w:sz w:val="14"/>
                <w:szCs w:val="14"/>
              </w:rPr>
              <w:t xml:space="preserve">, o di una società di professionisti di cui all’articolo 46, comma 1, lett. </w:t>
            </w:r>
            <w:r w:rsidRPr="008C3702">
              <w:rPr>
                <w:rFonts w:ascii="Arial" w:hAnsi="Arial" w:cs="Arial"/>
                <w:i/>
                <w:strike/>
                <w:color w:val="000000"/>
                <w:sz w:val="14"/>
                <w:szCs w:val="14"/>
              </w:rPr>
              <w:t>f)</w:t>
            </w:r>
            <w:r w:rsidRPr="008C3702">
              <w:rPr>
                <w:rFonts w:ascii="Arial" w:hAnsi="Arial" w:cs="Arial"/>
                <w:strike/>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spacing w:before="0" w:after="0"/>
              <w:ind w:left="0"/>
              <w:rPr>
                <w:rFonts w:ascii="Arial" w:hAnsi="Arial" w:cs="Arial"/>
                <w:strike/>
                <w:color w:val="000000"/>
                <w:sz w:val="15"/>
                <w:szCs w:val="15"/>
              </w:rPr>
            </w:pPr>
          </w:p>
          <w:p w:rsidR="00A23B3E" w:rsidRPr="008C3702" w:rsidRDefault="00A23B3E">
            <w:pPr>
              <w:pStyle w:val="Text1"/>
              <w:spacing w:before="0" w:after="0"/>
              <w:ind w:left="0"/>
              <w:rPr>
                <w:rFonts w:ascii="Arial" w:hAnsi="Arial" w:cs="Arial"/>
                <w:strike/>
                <w:color w:val="000000"/>
                <w:sz w:val="15"/>
                <w:szCs w:val="15"/>
              </w:rPr>
            </w:pPr>
          </w:p>
          <w:p w:rsidR="00A23B3E" w:rsidRPr="008C3702" w:rsidRDefault="00A23B3E">
            <w:pPr>
              <w:pStyle w:val="Text1"/>
              <w:spacing w:before="0" w:after="0"/>
              <w:ind w:left="0"/>
              <w:rPr>
                <w:rFonts w:ascii="Arial" w:hAnsi="Arial" w:cs="Arial"/>
                <w:strike/>
                <w:color w:val="000000"/>
                <w:sz w:val="15"/>
                <w:szCs w:val="15"/>
              </w:rPr>
            </w:pPr>
          </w:p>
          <w:p w:rsidR="001F35A9" w:rsidRPr="008C3702" w:rsidRDefault="001F35A9">
            <w:pPr>
              <w:pStyle w:val="Text1"/>
              <w:spacing w:before="0" w:after="0"/>
              <w:ind w:left="0"/>
              <w:rPr>
                <w:rFonts w:ascii="Arial" w:hAnsi="Arial" w:cs="Arial"/>
                <w:strike/>
                <w:color w:val="000000"/>
                <w:sz w:val="15"/>
                <w:szCs w:val="15"/>
              </w:rPr>
            </w:pPr>
          </w:p>
          <w:p w:rsidR="001F35A9" w:rsidRPr="008C3702" w:rsidRDefault="001F35A9">
            <w:pPr>
              <w:pStyle w:val="Text1"/>
              <w:spacing w:before="0" w:after="0"/>
              <w:ind w:left="0"/>
              <w:rPr>
                <w:rFonts w:ascii="Arial" w:hAnsi="Arial" w:cs="Arial"/>
                <w:strike/>
                <w:color w:val="000000"/>
                <w:sz w:val="15"/>
                <w:szCs w:val="15"/>
              </w:rPr>
            </w:pPr>
          </w:p>
          <w:p w:rsidR="00A23B3E" w:rsidRPr="008C3702" w:rsidRDefault="00A23B3E">
            <w:pPr>
              <w:pStyle w:val="Text1"/>
              <w:spacing w:before="0" w:after="0"/>
              <w:ind w:left="0"/>
              <w:rPr>
                <w:rFonts w:ascii="Arial" w:hAnsi="Arial" w:cs="Arial"/>
                <w:strike/>
                <w:color w:val="000000"/>
                <w:sz w:val="15"/>
                <w:szCs w:val="15"/>
              </w:rPr>
            </w:pPr>
            <w:r w:rsidRPr="008C3702">
              <w:rPr>
                <w:rFonts w:ascii="Arial" w:hAnsi="Arial" w:cs="Arial"/>
                <w:strike/>
                <w:color w:val="000000"/>
                <w:sz w:val="15"/>
                <w:szCs w:val="15"/>
              </w:rPr>
              <w:t>a): [……</w:t>
            </w:r>
            <w:proofErr w:type="gramStart"/>
            <w:r w:rsidRPr="008C3702">
              <w:rPr>
                <w:rFonts w:ascii="Arial" w:hAnsi="Arial" w:cs="Arial"/>
                <w:strike/>
                <w:color w:val="000000"/>
                <w:sz w:val="15"/>
                <w:szCs w:val="15"/>
              </w:rPr>
              <w:t>…….</w:t>
            </w:r>
            <w:proofErr w:type="gramEnd"/>
            <w:r w:rsidRPr="008C3702">
              <w:rPr>
                <w:rFonts w:ascii="Arial" w:hAnsi="Arial" w:cs="Arial"/>
                <w:strike/>
                <w:color w:val="000000"/>
                <w:sz w:val="15"/>
                <w:szCs w:val="15"/>
              </w:rPr>
              <w:t>.…]</w:t>
            </w:r>
            <w:r w:rsidRPr="008C3702">
              <w:rPr>
                <w:rFonts w:ascii="Arial" w:hAnsi="Arial" w:cs="Arial"/>
                <w:strike/>
                <w:color w:val="000000"/>
                <w:sz w:val="15"/>
                <w:szCs w:val="15"/>
              </w:rPr>
              <w:br/>
            </w:r>
          </w:p>
          <w:p w:rsidR="00A23B3E" w:rsidRPr="008C3702" w:rsidRDefault="00A23B3E">
            <w:pPr>
              <w:pStyle w:val="Text1"/>
              <w:spacing w:before="0" w:after="0"/>
              <w:ind w:left="0"/>
              <w:rPr>
                <w:rFonts w:ascii="Arial" w:hAnsi="Arial" w:cs="Arial"/>
                <w:strike/>
                <w:color w:val="000000"/>
                <w:sz w:val="15"/>
                <w:szCs w:val="15"/>
              </w:rPr>
            </w:pPr>
          </w:p>
          <w:p w:rsidR="00A23B3E" w:rsidRPr="008C3702" w:rsidRDefault="00A23B3E">
            <w:pPr>
              <w:pStyle w:val="Text1"/>
              <w:spacing w:before="0" w:after="0"/>
              <w:ind w:left="0"/>
              <w:rPr>
                <w:rFonts w:ascii="Arial" w:hAnsi="Arial" w:cs="Arial"/>
                <w:strike/>
                <w:color w:val="000000"/>
                <w:sz w:val="15"/>
                <w:szCs w:val="15"/>
              </w:rPr>
            </w:pPr>
            <w:r w:rsidRPr="008C3702">
              <w:rPr>
                <w:rFonts w:ascii="Arial" w:hAnsi="Arial" w:cs="Arial"/>
                <w:strike/>
                <w:color w:val="000000"/>
                <w:sz w:val="15"/>
                <w:szCs w:val="15"/>
              </w:rPr>
              <w:t>b): [……</w:t>
            </w:r>
            <w:proofErr w:type="gramStart"/>
            <w:r w:rsidRPr="008C3702">
              <w:rPr>
                <w:rFonts w:ascii="Arial" w:hAnsi="Arial" w:cs="Arial"/>
                <w:strike/>
                <w:color w:val="000000"/>
                <w:sz w:val="15"/>
                <w:szCs w:val="15"/>
              </w:rPr>
              <w:t>…….</w:t>
            </w:r>
            <w:proofErr w:type="gramEnd"/>
            <w:r w:rsidRPr="008C3702">
              <w:rPr>
                <w:rFonts w:ascii="Arial" w:hAnsi="Arial" w:cs="Arial"/>
                <w:strike/>
                <w:color w:val="000000"/>
                <w:sz w:val="15"/>
                <w:szCs w:val="15"/>
              </w:rPr>
              <w:t>.…]</w:t>
            </w:r>
            <w:r w:rsidRPr="008C3702">
              <w:rPr>
                <w:rFonts w:ascii="Arial" w:hAnsi="Arial" w:cs="Arial"/>
                <w:strike/>
                <w:color w:val="000000"/>
                <w:sz w:val="15"/>
                <w:szCs w:val="15"/>
              </w:rPr>
              <w:br/>
            </w:r>
          </w:p>
          <w:p w:rsidR="00A23B3E" w:rsidRPr="008C3702" w:rsidRDefault="00A23B3E">
            <w:pPr>
              <w:pStyle w:val="Text1"/>
              <w:spacing w:before="0" w:after="0"/>
              <w:ind w:left="0"/>
              <w:rPr>
                <w:rFonts w:ascii="Arial" w:hAnsi="Arial" w:cs="Arial"/>
                <w:strike/>
                <w:color w:val="000000"/>
                <w:sz w:val="15"/>
                <w:szCs w:val="15"/>
              </w:rPr>
            </w:pPr>
            <w:r w:rsidRPr="008C3702">
              <w:rPr>
                <w:rFonts w:ascii="Arial" w:hAnsi="Arial" w:cs="Arial"/>
                <w:strike/>
                <w:color w:val="000000"/>
                <w:sz w:val="15"/>
                <w:szCs w:val="15"/>
              </w:rPr>
              <w:t>c): [……</w:t>
            </w:r>
            <w:proofErr w:type="gramStart"/>
            <w:r w:rsidRPr="008C3702">
              <w:rPr>
                <w:rFonts w:ascii="Arial" w:hAnsi="Arial" w:cs="Arial"/>
                <w:strike/>
                <w:color w:val="000000"/>
                <w:sz w:val="15"/>
                <w:szCs w:val="15"/>
              </w:rPr>
              <w:t>…….</w:t>
            </w:r>
            <w:proofErr w:type="gramEnd"/>
            <w:r w:rsidRPr="008C3702">
              <w:rPr>
                <w:rFonts w:ascii="Arial" w:hAnsi="Arial" w:cs="Arial"/>
                <w:strike/>
                <w:color w:val="000000"/>
                <w:sz w:val="15"/>
                <w:szCs w:val="15"/>
              </w:rPr>
              <w:t>.…]</w:t>
            </w:r>
          </w:p>
          <w:p w:rsidR="00A23B3E" w:rsidRPr="008C3702" w:rsidRDefault="00A23B3E">
            <w:pPr>
              <w:pStyle w:val="Text1"/>
              <w:spacing w:before="0" w:after="0"/>
              <w:ind w:left="0"/>
              <w:rPr>
                <w:rFonts w:ascii="Arial" w:hAnsi="Arial" w:cs="Arial"/>
                <w:strike/>
                <w:color w:val="000000"/>
                <w:sz w:val="15"/>
                <w:szCs w:val="15"/>
              </w:rPr>
            </w:pPr>
          </w:p>
          <w:p w:rsidR="00A23B3E" w:rsidRPr="008C3702" w:rsidRDefault="00A23B3E">
            <w:pPr>
              <w:pStyle w:val="Text1"/>
              <w:spacing w:before="0" w:after="0"/>
              <w:ind w:left="0"/>
              <w:rPr>
                <w:strike/>
                <w:color w:val="000000"/>
              </w:rPr>
            </w:pPr>
            <w:r w:rsidRPr="008C3702">
              <w:rPr>
                <w:rFonts w:ascii="Arial" w:hAnsi="Arial" w:cs="Arial"/>
                <w:strike/>
                <w:color w:val="000000"/>
                <w:sz w:val="15"/>
                <w:szCs w:val="15"/>
              </w:rPr>
              <w:t>d): [</w:t>
            </w:r>
            <w:proofErr w:type="gramStart"/>
            <w:r w:rsidRPr="008C3702">
              <w:rPr>
                <w:rFonts w:ascii="Arial" w:hAnsi="Arial" w:cs="Arial"/>
                <w:strike/>
                <w:color w:val="000000"/>
                <w:sz w:val="15"/>
                <w:szCs w:val="15"/>
              </w:rPr>
              <w:t>……</w:t>
            </w:r>
            <w:r w:rsidR="003E7810" w:rsidRPr="008C3702">
              <w:rPr>
                <w:rFonts w:ascii="Arial" w:hAnsi="Arial" w:cs="Arial"/>
                <w:strike/>
                <w:color w:val="000000"/>
                <w:sz w:val="15"/>
                <w:szCs w:val="15"/>
              </w:rPr>
              <w:t>.</w:t>
            </w:r>
            <w:proofErr w:type="gramEnd"/>
            <w:r w:rsidRPr="008C3702">
              <w:rPr>
                <w:rFonts w:ascii="Arial" w:hAnsi="Arial" w:cs="Arial"/>
                <w:strike/>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r w:rsidRPr="008C3702">
              <w:rPr>
                <w:rFonts w:ascii="Arial" w:hAnsi="Arial" w:cs="Arial"/>
                <w:b/>
                <w:strike/>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r w:rsidRPr="008C3702">
              <w:rPr>
                <w:rFonts w:ascii="Arial" w:hAnsi="Arial" w:cs="Arial"/>
                <w:b/>
                <w:strike/>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spacing w:after="0"/>
              <w:ind w:left="0"/>
              <w:rPr>
                <w:strike/>
              </w:rPr>
            </w:pPr>
            <w:r w:rsidRPr="008C3702">
              <w:rPr>
                <w:rFonts w:ascii="Arial" w:hAnsi="Arial" w:cs="Arial"/>
                <w:strike/>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pStyle w:val="Text1"/>
              <w:ind w:left="0"/>
              <w:rPr>
                <w:strike/>
              </w:rPr>
            </w:pPr>
            <w:r w:rsidRPr="008C3702">
              <w:rPr>
                <w:rFonts w:ascii="Arial" w:hAnsi="Arial" w:cs="Arial"/>
                <w:strike/>
                <w:sz w:val="15"/>
                <w:szCs w:val="15"/>
              </w:rPr>
              <w:t>[</w:t>
            </w:r>
            <w:r w:rsidR="001A2C0D" w:rsidRPr="008C3702">
              <w:rPr>
                <w:rFonts w:ascii="Arial" w:hAnsi="Arial" w:cs="Arial"/>
                <w:strike/>
                <w:sz w:val="15"/>
                <w:szCs w:val="15"/>
              </w:rPr>
              <w:t xml:space="preserve"> </w:t>
            </w:r>
            <w:r w:rsidRPr="008C3702">
              <w:rPr>
                <w:rFonts w:ascii="Arial" w:hAnsi="Arial" w:cs="Arial"/>
                <w:strike/>
                <w:sz w:val="15"/>
                <w:szCs w:val="15"/>
              </w:rPr>
              <w:t xml:space="preserve">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strike/>
                <w:color w:val="000000"/>
              </w:rPr>
            </w:pPr>
            <w:r w:rsidRPr="008C3702">
              <w:rPr>
                <w:rFonts w:ascii="Arial" w:hAnsi="Arial" w:cs="Arial"/>
                <w:b/>
                <w:strike/>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strike/>
                <w:color w:val="000000"/>
              </w:rPr>
            </w:pPr>
            <w:r w:rsidRPr="008C3702">
              <w:rPr>
                <w:rFonts w:ascii="Arial" w:hAnsi="Arial" w:cs="Arial"/>
                <w:b/>
                <w:strike/>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rFonts w:ascii="Arial" w:hAnsi="Arial" w:cs="Arial"/>
                <w:b/>
                <w:iCs/>
                <w:strike/>
                <w:color w:val="000000"/>
                <w:sz w:val="14"/>
                <w:szCs w:val="14"/>
              </w:rPr>
            </w:pPr>
            <w:r w:rsidRPr="008C3702">
              <w:rPr>
                <w:rFonts w:ascii="Arial" w:hAnsi="Arial" w:cs="Arial"/>
                <w:strike/>
                <w:color w:val="000000"/>
                <w:sz w:val="14"/>
                <w:szCs w:val="14"/>
              </w:rPr>
              <w:t>L'operatore economico fa affidamento sulle capacità di altri soggetti per soddisfare i criteri di selezione della parte IV e rispettare i criteri e le regole (eventuali) della parte V?</w:t>
            </w:r>
          </w:p>
          <w:p w:rsidR="00A23B3E" w:rsidRPr="008C3702" w:rsidRDefault="00A23B3E">
            <w:pPr>
              <w:rPr>
                <w:rFonts w:ascii="Arial" w:hAnsi="Arial" w:cs="Arial"/>
                <w:iCs/>
                <w:strike/>
                <w:color w:val="000000"/>
                <w:sz w:val="14"/>
                <w:szCs w:val="14"/>
              </w:rPr>
            </w:pPr>
            <w:r w:rsidRPr="008C3702">
              <w:rPr>
                <w:rFonts w:ascii="Arial" w:hAnsi="Arial" w:cs="Arial"/>
                <w:b/>
                <w:iCs/>
                <w:strike/>
                <w:color w:val="000000"/>
                <w:sz w:val="14"/>
                <w:szCs w:val="14"/>
              </w:rPr>
              <w:t xml:space="preserve">In caso affermativo: </w:t>
            </w:r>
          </w:p>
          <w:p w:rsidR="00A23B3E" w:rsidRPr="008C3702" w:rsidRDefault="00A23B3E">
            <w:pPr>
              <w:rPr>
                <w:rFonts w:ascii="Arial" w:hAnsi="Arial" w:cs="Arial"/>
                <w:iCs/>
                <w:strike/>
                <w:color w:val="000000"/>
                <w:sz w:val="14"/>
                <w:szCs w:val="14"/>
              </w:rPr>
            </w:pPr>
            <w:r w:rsidRPr="008C3702">
              <w:rPr>
                <w:rFonts w:ascii="Arial" w:hAnsi="Arial" w:cs="Arial"/>
                <w:iCs/>
                <w:strike/>
                <w:color w:val="000000"/>
                <w:sz w:val="14"/>
                <w:szCs w:val="14"/>
              </w:rPr>
              <w:t>Indicare la denominazione degli operatori economici di cui si intende avvalersi:</w:t>
            </w:r>
          </w:p>
          <w:p w:rsidR="00A23B3E" w:rsidRPr="008C3702" w:rsidRDefault="00A23B3E" w:rsidP="00FD32EC">
            <w:pPr>
              <w:rPr>
                <w:strike/>
                <w:color w:val="000000"/>
              </w:rPr>
            </w:pPr>
            <w:r w:rsidRPr="008C3702">
              <w:rPr>
                <w:rFonts w:ascii="Arial" w:hAnsi="Arial" w:cs="Arial"/>
                <w:iCs/>
                <w:strike/>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rFonts w:ascii="Arial" w:hAnsi="Arial" w:cs="Arial"/>
                <w:strike/>
                <w:color w:val="000000"/>
                <w:sz w:val="15"/>
                <w:szCs w:val="15"/>
              </w:rPr>
            </w:pPr>
            <w:proofErr w:type="gramStart"/>
            <w:r w:rsidRPr="008C3702">
              <w:rPr>
                <w:rFonts w:ascii="Arial" w:hAnsi="Arial" w:cs="Arial"/>
                <w:strike/>
                <w:color w:val="000000"/>
                <w:sz w:val="15"/>
                <w:szCs w:val="15"/>
              </w:rPr>
              <w:t>[ ]Sì</w:t>
            </w:r>
            <w:proofErr w:type="gramEnd"/>
            <w:r w:rsidRPr="008C3702">
              <w:rPr>
                <w:rFonts w:ascii="Arial" w:hAnsi="Arial" w:cs="Arial"/>
                <w:strike/>
                <w:color w:val="000000"/>
                <w:sz w:val="15"/>
                <w:szCs w:val="15"/>
              </w:rPr>
              <w:t xml:space="preserve"> [ ]No</w:t>
            </w:r>
          </w:p>
          <w:p w:rsidR="00A23B3E" w:rsidRPr="008C3702" w:rsidRDefault="00A23B3E">
            <w:pPr>
              <w:rPr>
                <w:rFonts w:ascii="Arial" w:hAnsi="Arial" w:cs="Arial"/>
                <w:strike/>
                <w:color w:val="000000"/>
                <w:sz w:val="15"/>
                <w:szCs w:val="15"/>
              </w:rPr>
            </w:pPr>
          </w:p>
          <w:p w:rsidR="00CA04F3" w:rsidRPr="008C3702" w:rsidRDefault="00CA04F3">
            <w:pPr>
              <w:rPr>
                <w:rFonts w:ascii="Arial" w:hAnsi="Arial" w:cs="Arial"/>
                <w:strike/>
                <w:color w:val="000000"/>
                <w:sz w:val="15"/>
                <w:szCs w:val="15"/>
              </w:rPr>
            </w:pPr>
          </w:p>
          <w:p w:rsidR="00A23B3E" w:rsidRPr="008C3702" w:rsidRDefault="00A23B3E" w:rsidP="00CA04F3">
            <w:pPr>
              <w:spacing w:after="240"/>
              <w:rPr>
                <w:rFonts w:ascii="Arial" w:hAnsi="Arial" w:cs="Arial"/>
                <w:strike/>
                <w:color w:val="000000"/>
                <w:sz w:val="14"/>
                <w:szCs w:val="14"/>
              </w:rPr>
            </w:pPr>
            <w:r w:rsidRPr="008C3702">
              <w:rPr>
                <w:rFonts w:ascii="Arial" w:hAnsi="Arial" w:cs="Arial"/>
                <w:strike/>
                <w:color w:val="000000"/>
                <w:sz w:val="14"/>
                <w:szCs w:val="14"/>
              </w:rPr>
              <w:t>[………….…]</w:t>
            </w:r>
          </w:p>
          <w:p w:rsidR="00A23B3E" w:rsidRPr="008C3702" w:rsidRDefault="00A23B3E" w:rsidP="00CA04F3">
            <w:pPr>
              <w:spacing w:after="240"/>
              <w:rPr>
                <w:strike/>
                <w:color w:val="000000"/>
              </w:rPr>
            </w:pPr>
            <w:r w:rsidRPr="008C3702">
              <w:rPr>
                <w:rFonts w:ascii="Arial" w:hAnsi="Arial" w:cs="Arial"/>
                <w:strike/>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1A2C0D">
        <w:rPr>
          <w:rFonts w:ascii="Arial" w:hAnsi="Arial" w:cs="Arial"/>
          <w:b w:val="0"/>
          <w:caps/>
          <w:color w:val="000000"/>
          <w:sz w:val="14"/>
          <w:szCs w:val="14"/>
        </w:rPr>
        <w:t xml:space="preserve"> </w:t>
      </w:r>
      <w:r w:rsidRPr="003A443E">
        <w:rPr>
          <w:rFonts w:ascii="Arial" w:hAnsi="Arial" w:cs="Arial"/>
          <w:b w:val="0"/>
          <w:caps/>
          <w:color w:val="000000"/>
          <w:sz w:val="14"/>
          <w:szCs w:val="14"/>
        </w:rPr>
        <w:t>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strike/>
              </w:rPr>
            </w:pPr>
            <w:r w:rsidRPr="008C3702">
              <w:rPr>
                <w:rFonts w:ascii="Arial" w:hAnsi="Arial" w:cs="Arial"/>
                <w:b/>
                <w:strike/>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strike/>
              </w:rPr>
            </w:pPr>
            <w:r w:rsidRPr="008C3702">
              <w:rPr>
                <w:rFonts w:ascii="Arial" w:hAnsi="Arial" w:cs="Arial"/>
                <w:b/>
                <w:strike/>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rFonts w:ascii="Arial" w:hAnsi="Arial" w:cs="Arial"/>
                <w:b/>
                <w:strike/>
                <w:color w:val="000000"/>
                <w:sz w:val="15"/>
                <w:szCs w:val="15"/>
              </w:rPr>
            </w:pPr>
            <w:r w:rsidRPr="008C3702">
              <w:rPr>
                <w:rFonts w:ascii="Arial" w:hAnsi="Arial" w:cs="Arial"/>
                <w:strike/>
                <w:color w:val="000000"/>
                <w:sz w:val="15"/>
                <w:szCs w:val="15"/>
              </w:rPr>
              <w:t>L'operatore economico intende subappaltare parte del contratto a terzi?</w:t>
            </w:r>
            <w:r w:rsidRPr="008C3702">
              <w:rPr>
                <w:rFonts w:ascii="Arial" w:hAnsi="Arial" w:cs="Arial"/>
                <w:b/>
                <w:strike/>
                <w:color w:val="000000"/>
                <w:sz w:val="15"/>
                <w:szCs w:val="15"/>
              </w:rPr>
              <w:t xml:space="preserve"> </w:t>
            </w:r>
          </w:p>
          <w:p w:rsidR="00A23B3E" w:rsidRPr="008C3702" w:rsidRDefault="00A23B3E">
            <w:pPr>
              <w:rPr>
                <w:rFonts w:ascii="Arial" w:hAnsi="Arial" w:cs="Arial"/>
                <w:strike/>
                <w:color w:val="000000"/>
                <w:sz w:val="15"/>
                <w:szCs w:val="15"/>
              </w:rPr>
            </w:pPr>
            <w:r w:rsidRPr="008C3702">
              <w:rPr>
                <w:rFonts w:ascii="Arial" w:hAnsi="Arial" w:cs="Arial"/>
                <w:b/>
                <w:strike/>
                <w:color w:val="000000"/>
                <w:sz w:val="15"/>
                <w:szCs w:val="15"/>
              </w:rPr>
              <w:t>In caso affermativo:</w:t>
            </w:r>
          </w:p>
          <w:p w:rsidR="00A23B3E" w:rsidRPr="008C3702" w:rsidRDefault="00A23B3E" w:rsidP="00FB3543">
            <w:pPr>
              <w:jc w:val="both"/>
              <w:rPr>
                <w:rFonts w:ascii="Arial" w:hAnsi="Arial" w:cs="Arial"/>
                <w:strike/>
                <w:color w:val="000000"/>
                <w:sz w:val="15"/>
                <w:szCs w:val="15"/>
              </w:rPr>
            </w:pPr>
            <w:r w:rsidRPr="008C3702">
              <w:rPr>
                <w:rFonts w:ascii="Arial" w:hAnsi="Arial" w:cs="Arial"/>
                <w:strike/>
                <w:color w:val="000000"/>
                <w:sz w:val="15"/>
                <w:szCs w:val="15"/>
              </w:rPr>
              <w:t>Elencare le prestazioni o lavorazioni che si intende subappaltare e la relativa quota (espressa in percentuale) sull’importo contrattuale:</w:t>
            </w:r>
            <w:r w:rsidR="001A2C0D" w:rsidRPr="008C3702">
              <w:rPr>
                <w:rFonts w:ascii="Arial" w:hAnsi="Arial" w:cs="Arial"/>
                <w:strike/>
                <w:color w:val="000000"/>
                <w:sz w:val="15"/>
                <w:szCs w:val="15"/>
              </w:rPr>
              <w:t xml:space="preserve"> </w:t>
            </w:r>
          </w:p>
          <w:p w:rsidR="00A23B3E" w:rsidRPr="008C3702" w:rsidRDefault="00A23B3E" w:rsidP="00FB3543">
            <w:pPr>
              <w:jc w:val="both"/>
              <w:rPr>
                <w:strike/>
                <w:color w:val="000000"/>
              </w:rPr>
            </w:pPr>
            <w:r w:rsidRPr="008C3702">
              <w:rPr>
                <w:rFonts w:ascii="Arial" w:hAnsi="Arial" w:cs="Arial"/>
                <w:strike/>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8C3702" w:rsidRDefault="00A23B3E">
            <w:pPr>
              <w:rPr>
                <w:rFonts w:ascii="Arial" w:hAnsi="Arial" w:cs="Arial"/>
                <w:b/>
                <w:strike/>
                <w:color w:val="000000"/>
                <w:sz w:val="15"/>
                <w:szCs w:val="15"/>
              </w:rPr>
            </w:pPr>
            <w:proofErr w:type="gramStart"/>
            <w:r w:rsidRPr="008C3702">
              <w:rPr>
                <w:rFonts w:ascii="Arial" w:hAnsi="Arial" w:cs="Arial"/>
                <w:strike/>
                <w:color w:val="000000"/>
                <w:sz w:val="15"/>
                <w:szCs w:val="15"/>
              </w:rPr>
              <w:t>[ ]Sì</w:t>
            </w:r>
            <w:proofErr w:type="gramEnd"/>
            <w:r w:rsidRPr="008C3702">
              <w:rPr>
                <w:rFonts w:ascii="Arial" w:hAnsi="Arial" w:cs="Arial"/>
                <w:strike/>
                <w:color w:val="000000"/>
                <w:sz w:val="15"/>
                <w:szCs w:val="15"/>
              </w:rPr>
              <w:t xml:space="preserve"> [ ]No</w:t>
            </w:r>
            <w:r w:rsidRPr="008C3702">
              <w:rPr>
                <w:rFonts w:ascii="Arial" w:hAnsi="Arial" w:cs="Arial"/>
                <w:strike/>
                <w:color w:val="000000"/>
                <w:sz w:val="15"/>
                <w:szCs w:val="15"/>
              </w:rPr>
              <w:br/>
            </w:r>
          </w:p>
          <w:p w:rsidR="00A23B3E" w:rsidRPr="008C3702" w:rsidRDefault="00A23B3E">
            <w:pPr>
              <w:rPr>
                <w:rFonts w:ascii="Arial" w:hAnsi="Arial" w:cs="Arial"/>
                <w:b/>
                <w:strike/>
                <w:color w:val="000000"/>
                <w:sz w:val="15"/>
                <w:szCs w:val="15"/>
              </w:rPr>
            </w:pPr>
          </w:p>
          <w:p w:rsidR="00A23B3E" w:rsidRPr="008C3702" w:rsidRDefault="00A23B3E">
            <w:pPr>
              <w:rPr>
                <w:rFonts w:ascii="Arial" w:hAnsi="Arial" w:cs="Arial"/>
                <w:strike/>
                <w:color w:val="000000"/>
                <w:sz w:val="15"/>
                <w:szCs w:val="15"/>
              </w:rPr>
            </w:pPr>
            <w:r w:rsidRPr="008C3702">
              <w:rPr>
                <w:rFonts w:ascii="Arial" w:hAnsi="Arial" w:cs="Arial"/>
                <w:strike/>
                <w:color w:val="000000"/>
                <w:sz w:val="15"/>
                <w:szCs w:val="15"/>
              </w:rPr>
              <w:t xml:space="preserve"> [……………….]</w:t>
            </w:r>
            <w:r w:rsidR="001A2C0D" w:rsidRPr="008C3702">
              <w:rPr>
                <w:rFonts w:ascii="Arial" w:hAnsi="Arial" w:cs="Arial"/>
                <w:strike/>
                <w:color w:val="000000"/>
                <w:sz w:val="15"/>
                <w:szCs w:val="15"/>
              </w:rPr>
              <w:t xml:space="preserve">  </w:t>
            </w:r>
            <w:r w:rsidRPr="008C3702">
              <w:rPr>
                <w:rFonts w:ascii="Arial" w:hAnsi="Arial" w:cs="Arial"/>
                <w:strike/>
                <w:color w:val="000000"/>
                <w:sz w:val="15"/>
                <w:szCs w:val="15"/>
              </w:rPr>
              <w:t>[……………….]</w:t>
            </w:r>
          </w:p>
          <w:p w:rsidR="00BB116C" w:rsidRPr="008C3702" w:rsidRDefault="00BB116C">
            <w:pPr>
              <w:rPr>
                <w:rFonts w:ascii="Arial" w:hAnsi="Arial" w:cs="Arial"/>
                <w:strike/>
                <w:color w:val="000000"/>
                <w:sz w:val="15"/>
                <w:szCs w:val="15"/>
              </w:rPr>
            </w:pPr>
          </w:p>
          <w:p w:rsidR="00A23B3E" w:rsidRPr="008C3702" w:rsidRDefault="00A23B3E">
            <w:pPr>
              <w:rPr>
                <w:strike/>
                <w:color w:val="000000"/>
              </w:rPr>
            </w:pPr>
            <w:r w:rsidRPr="008C3702">
              <w:rPr>
                <w:rFonts w:ascii="Arial" w:hAnsi="Arial" w:cs="Arial"/>
                <w:strike/>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w:t>
      </w:r>
      <w:proofErr w:type="gramStart"/>
      <w:r w:rsidRPr="003A443E">
        <w:rPr>
          <w:rFonts w:ascii="Arial" w:hAnsi="Arial" w:cs="Arial"/>
          <w:color w:val="000000"/>
          <w:sz w:val="14"/>
          <w:szCs w:val="14"/>
        </w:rPr>
        <w:t>richiede</w:t>
      </w:r>
      <w:proofErr w:type="gramEnd"/>
      <w:r w:rsidRPr="003A443E">
        <w:rPr>
          <w:rFonts w:ascii="Arial" w:hAnsi="Arial" w:cs="Arial"/>
          <w:color w:val="000000"/>
          <w:sz w:val="14"/>
          <w:szCs w:val="14"/>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la data della condanna, del decreto penale di condanna o</w:t>
            </w:r>
            <w:r w:rsidR="001A2C0D">
              <w:rPr>
                <w:rFonts w:ascii="Arial" w:hAnsi="Arial" w:cs="Arial"/>
                <w:color w:val="000000"/>
                <w:sz w:val="14"/>
                <w:szCs w:val="14"/>
              </w:rPr>
              <w:t xml:space="preserve"> </w:t>
            </w:r>
            <w:r w:rsidRPr="00EB45DC">
              <w:rPr>
                <w:rFonts w:ascii="Arial" w:hAnsi="Arial" w:cs="Arial"/>
                <w:color w:val="000000"/>
                <w:sz w:val="14"/>
                <w:szCs w:val="14"/>
              </w:rPr>
              <w:t xml:space="preserve">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001A2C0D">
              <w:rPr>
                <w:rFonts w:ascii="Arial" w:hAnsi="Arial" w:cs="Arial"/>
                <w:color w:val="000000"/>
                <w:sz w:val="14"/>
                <w:szCs w:val="14"/>
              </w:rPr>
              <w:t xml:space="preserve"> </w:t>
            </w:r>
            <w:r w:rsidRPr="00EB45DC">
              <w:rPr>
                <w:rFonts w:ascii="Arial" w:hAnsi="Arial" w:cs="Arial"/>
                <w:color w:val="000000"/>
                <w:sz w:val="14"/>
                <w:szCs w:val="14"/>
              </w:rPr>
              <w:t>], durata [</w:t>
            </w:r>
            <w:r w:rsidR="001A2C0D">
              <w:rPr>
                <w:rFonts w:ascii="Arial" w:hAnsi="Arial" w:cs="Arial"/>
                <w:color w:val="000000"/>
                <w:sz w:val="14"/>
                <w:szCs w:val="14"/>
              </w:rPr>
              <w:t xml:space="preserve"> </w:t>
            </w:r>
            <w:r w:rsidRPr="00EB45DC">
              <w:rPr>
                <w:rFonts w:ascii="Arial" w:hAnsi="Arial" w:cs="Arial"/>
                <w:color w:val="000000"/>
                <w:sz w:val="14"/>
                <w:szCs w:val="14"/>
              </w:rPr>
              <w:t xml:space="preserve"> ], lettera comma 1, articolo 80 [</w:t>
            </w:r>
            <w:r w:rsidR="001A2C0D">
              <w:rPr>
                <w:rFonts w:ascii="Arial" w:hAnsi="Arial" w:cs="Arial"/>
                <w:color w:val="000000"/>
                <w:sz w:val="14"/>
                <w:szCs w:val="14"/>
              </w:rPr>
              <w:t xml:space="preserve"> </w:t>
            </w:r>
            <w:r w:rsidRPr="00EB45DC">
              <w:rPr>
                <w:rFonts w:ascii="Arial" w:hAnsi="Arial" w:cs="Arial"/>
                <w:color w:val="000000"/>
                <w:sz w:val="14"/>
                <w:szCs w:val="14"/>
              </w:rPr>
              <w:t>], motivi:[</w:t>
            </w:r>
            <w:r w:rsidR="001A2C0D">
              <w:rPr>
                <w:rFonts w:ascii="Arial" w:hAnsi="Arial" w:cs="Arial"/>
                <w:color w:val="000000"/>
                <w:sz w:val="14"/>
                <w:szCs w:val="14"/>
              </w:rPr>
              <w:t xml:space="preserve">   </w:t>
            </w:r>
            <w:r w:rsidRPr="00EB45DC">
              <w:rPr>
                <w:rFonts w:ascii="Arial" w:hAnsi="Arial" w:cs="Arial"/>
                <w:color w:val="000000"/>
                <w:sz w:val="14"/>
                <w:szCs w:val="14"/>
              </w:rPr>
              <w:t xml:space="preserve">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lettera comma 1, articolo 80 [</w:t>
            </w:r>
            <w:r w:rsidR="001A2C0D">
              <w:rPr>
                <w:rFonts w:ascii="Arial" w:hAnsi="Arial" w:cs="Arial"/>
                <w:color w:val="000000"/>
                <w:sz w:val="14"/>
                <w:szCs w:val="14"/>
              </w:rPr>
              <w:t xml:space="preserve"> </w:t>
            </w:r>
            <w:r w:rsidRPr="00EB45DC">
              <w:rPr>
                <w:rFonts w:ascii="Arial" w:hAnsi="Arial" w:cs="Arial"/>
                <w:color w:val="000000"/>
                <w:sz w:val="14"/>
                <w:szCs w:val="14"/>
              </w:rPr>
              <w:t xml:space="preserve">],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w:t>
            </w:r>
            <w:r w:rsidR="001A2C0D">
              <w:rPr>
                <w:rFonts w:ascii="Arial" w:hAnsi="Arial" w:cs="Arial"/>
                <w:bCs/>
                <w:color w:val="000000"/>
                <w:sz w:val="14"/>
                <w:szCs w:val="14"/>
              </w:rPr>
              <w:t xml:space="preserve"> </w:t>
            </w:r>
            <w:r w:rsidRPr="003A443E">
              <w:rPr>
                <w:rFonts w:ascii="Arial" w:hAnsi="Arial" w:cs="Arial"/>
                <w:bCs/>
                <w:color w:val="000000"/>
                <w:sz w:val="14"/>
                <w:szCs w:val="14"/>
              </w:rPr>
              <w:t>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w:t>
            </w:r>
            <w:r w:rsidR="001A2C0D">
              <w:rPr>
                <w:rFonts w:ascii="Arial" w:hAnsi="Arial" w:cs="Arial"/>
                <w:color w:val="000000"/>
                <w:sz w:val="14"/>
                <w:szCs w:val="14"/>
              </w:rPr>
              <w:t xml:space="preserve">  </w:t>
            </w:r>
            <w:r w:rsidRPr="003A443E">
              <w:rPr>
                <w:rFonts w:ascii="Arial" w:hAnsi="Arial" w:cs="Arial"/>
                <w:color w:val="000000"/>
                <w:sz w:val="14"/>
                <w:szCs w:val="14"/>
              </w:rPr>
              <w:t>]</w:t>
            </w:r>
            <w:proofErr w:type="gramEnd"/>
            <w:r w:rsidRPr="003A443E">
              <w:rPr>
                <w:rFonts w:ascii="Arial" w:hAnsi="Arial" w:cs="Arial"/>
                <w:color w:val="000000"/>
                <w:sz w:val="14"/>
                <w:szCs w:val="14"/>
              </w:rPr>
              <w:t xml:space="preserve">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w:t>
            </w:r>
            <w:r w:rsidR="001A2C0D">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w:t>
            </w:r>
            <w:r w:rsidR="001A2C0D">
              <w:rPr>
                <w:rFonts w:ascii="Arial" w:hAnsi="Arial" w:cs="Arial"/>
                <w:color w:val="000000"/>
                <w:sz w:val="15"/>
                <w:szCs w:val="15"/>
              </w:rPr>
              <w:t xml:space="preserve"> </w:t>
            </w:r>
            <w:r w:rsidRPr="003A443E">
              <w:rPr>
                <w:rFonts w:ascii="Arial" w:hAnsi="Arial" w:cs="Arial"/>
                <w:color w:val="000000"/>
                <w:sz w:val="15"/>
                <w:szCs w:val="15"/>
              </w:rPr>
              <w:t xml:space="preserve">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w:t>
            </w:r>
            <w:r w:rsidR="001A2C0D">
              <w:rPr>
                <w:rFonts w:ascii="Arial" w:hAnsi="Arial" w:cs="Arial"/>
                <w:color w:val="000000"/>
                <w:sz w:val="15"/>
                <w:szCs w:val="15"/>
              </w:rPr>
              <w:t xml:space="preserve"> </w:t>
            </w:r>
            <w:r w:rsidRPr="003A443E">
              <w:rPr>
                <w:rFonts w:ascii="Arial" w:hAnsi="Arial" w:cs="Arial"/>
                <w:color w:val="000000"/>
                <w:sz w:val="15"/>
                <w:szCs w:val="15"/>
              </w:rPr>
              <w:t xml:space="preserve">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w:t>
            </w:r>
            <w:r w:rsidR="001A2C0D">
              <w:rPr>
                <w:rFonts w:ascii="Arial" w:hAnsi="Arial" w:cs="Arial"/>
                <w:color w:val="000000"/>
                <w:sz w:val="15"/>
                <w:szCs w:val="15"/>
              </w:rPr>
              <w:t xml:space="preserve"> </w:t>
            </w:r>
            <w:r w:rsidRPr="003A443E">
              <w:rPr>
                <w:rFonts w:ascii="Arial" w:hAnsi="Arial" w:cs="Arial"/>
                <w:color w:val="000000"/>
                <w:sz w:val="15"/>
                <w:szCs w:val="15"/>
              </w:rPr>
              <w:t xml:space="preserve">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1)</w:t>
            </w:r>
            <w:r w:rsidR="001A2C0D">
              <w:rPr>
                <w:rFonts w:ascii="Arial" w:hAnsi="Arial" w:cs="Arial"/>
                <w:color w:val="000000"/>
                <w:sz w:val="15"/>
                <w:szCs w:val="15"/>
              </w:rPr>
              <w:t xml:space="preserve"> </w:t>
            </w:r>
            <w:r w:rsidRPr="003A443E">
              <w:rPr>
                <w:rFonts w:ascii="Arial" w:hAnsi="Arial" w:cs="Arial"/>
                <w:color w:val="000000"/>
                <w:sz w:val="15"/>
                <w:szCs w:val="15"/>
              </w:rPr>
              <w:t xml:space="preserve">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2)</w:t>
            </w:r>
            <w:r w:rsidR="001A2C0D">
              <w:rPr>
                <w:rFonts w:ascii="Arial" w:hAnsi="Arial" w:cs="Arial"/>
                <w:color w:val="000000"/>
                <w:sz w:val="15"/>
                <w:szCs w:val="15"/>
              </w:rPr>
              <w:t xml:space="preserve">  </w:t>
            </w:r>
            <w:r w:rsidRPr="003A443E">
              <w:rPr>
                <w:rFonts w:ascii="Arial" w:hAnsi="Arial" w:cs="Arial"/>
                <w:color w:val="000000"/>
                <w:sz w:val="15"/>
                <w:szCs w:val="15"/>
              </w:rPr>
              <w:t xml:space="preserve">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w:t>
            </w:r>
            <w:r w:rsidR="001A2C0D">
              <w:rPr>
                <w:rFonts w:ascii="Arial" w:hAnsi="Arial" w:cs="Arial"/>
                <w:color w:val="000000"/>
                <w:w w:val="0"/>
                <w:sz w:val="15"/>
                <w:szCs w:val="15"/>
              </w:rPr>
              <w:t xml:space="preserve"> </w:t>
            </w:r>
            <w:r w:rsidRPr="003A443E">
              <w:rPr>
                <w:rFonts w:ascii="Arial" w:hAnsi="Arial" w:cs="Arial"/>
                <w:color w:val="000000"/>
                <w:w w:val="0"/>
                <w:sz w:val="15"/>
                <w:szCs w:val="15"/>
              </w:rPr>
              <w:t xml:space="preserve">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w:t>
            </w:r>
            <w:proofErr w:type="gramStart"/>
            <w:r w:rsidR="001A2C0D">
              <w:rPr>
                <w:rFonts w:ascii="Arial" w:hAnsi="Arial" w:cs="Arial"/>
                <w:color w:val="000000"/>
                <w:sz w:val="15"/>
                <w:szCs w:val="15"/>
              </w:rPr>
              <w:t xml:space="preserve">  </w:t>
            </w:r>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w:t>
            </w:r>
            <w:proofErr w:type="gramStart"/>
            <w:r w:rsidR="001A2C0D">
              <w:rPr>
                <w:rFonts w:ascii="Arial" w:hAnsi="Arial" w:cs="Arial"/>
                <w:color w:val="000000"/>
                <w:sz w:val="15"/>
                <w:szCs w:val="15"/>
              </w:rPr>
              <w:t xml:space="preserve">  </w:t>
            </w:r>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w:t>
            </w:r>
            <w:r w:rsidR="001A2C0D">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w:t>
            </w:r>
            <w:r w:rsidR="001A2C0D">
              <w:rPr>
                <w:rFonts w:ascii="Arial" w:hAnsi="Arial" w:cs="Arial"/>
                <w:color w:val="000000"/>
                <w:sz w:val="14"/>
                <w:szCs w:val="14"/>
              </w:rPr>
              <w:t xml:space="preserve">  </w:t>
            </w:r>
            <w:r w:rsidRPr="003A443E">
              <w:rPr>
                <w:rFonts w:ascii="Arial" w:hAnsi="Arial" w:cs="Arial"/>
                <w:color w:val="000000"/>
                <w:sz w:val="14"/>
                <w:szCs w:val="14"/>
              </w:rPr>
              <w:t>]</w:t>
            </w:r>
            <w:proofErr w:type="gramEnd"/>
            <w:r w:rsidRPr="003A443E">
              <w:rPr>
                <w:rFonts w:ascii="Arial" w:hAnsi="Arial" w:cs="Arial"/>
                <w:color w:val="000000"/>
                <w:sz w:val="14"/>
                <w:szCs w:val="14"/>
              </w:rPr>
              <w:t xml:space="preserve">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w:t>
            </w:r>
            <w:r w:rsidR="001A2C0D">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1A2C0D" w:rsidP="00F351F0">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r w:rsidR="00F351F0"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ai sensi dell’</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del Codice?</w:t>
            </w:r>
            <w:r w:rsidR="001A2C0D">
              <w:rPr>
                <w:rFonts w:ascii="Arial" w:hAnsi="Arial" w:cs="Arial"/>
                <w:color w:val="000000"/>
                <w:sz w:val="14"/>
                <w:szCs w:val="14"/>
              </w:rPr>
              <w:t xml:space="preserv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1A2C0D">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w:t>
            </w:r>
            <w:r w:rsidR="001A2C0D">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w:t>
            </w:r>
            <w:r w:rsidR="001A2C0D">
              <w:rPr>
                <w:rFonts w:ascii="Arial" w:hAnsi="Arial" w:cs="Arial"/>
                <w:color w:val="000000"/>
                <w:sz w:val="14"/>
                <w:szCs w:val="14"/>
              </w:rPr>
              <w:t xml:space="preserve">  </w:t>
            </w:r>
            <w:r w:rsidRPr="003A443E">
              <w:rPr>
                <w:rFonts w:ascii="Arial" w:hAnsi="Arial" w:cs="Arial"/>
                <w:color w:val="000000"/>
                <w:sz w:val="14"/>
                <w:szCs w:val="14"/>
              </w:rPr>
              <w:t>]</w:t>
            </w:r>
            <w:proofErr w:type="gramEnd"/>
            <w:r w:rsidRPr="003A443E">
              <w:rPr>
                <w:rFonts w:ascii="Arial" w:hAnsi="Arial" w:cs="Arial"/>
                <w:color w:val="000000"/>
                <w:sz w:val="14"/>
                <w:szCs w:val="14"/>
              </w:rPr>
              <w:t xml:space="preserve">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w:t>
            </w:r>
            <w:r w:rsidR="001A2C0D">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b)</w:t>
            </w:r>
            <w:r w:rsidR="001A2C0D">
              <w:rPr>
                <w:rFonts w:ascii="Arial" w:hAnsi="Arial" w:cs="Arial"/>
                <w:color w:val="000000"/>
                <w:sz w:val="14"/>
                <w:szCs w:val="14"/>
              </w:rPr>
              <w:t xml:space="preserve">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(articolo</w:t>
            </w:r>
            <w:r w:rsidR="001A2C0D">
              <w:rPr>
                <w:rFonts w:ascii="Arial" w:hAnsi="Arial" w:cs="Arial"/>
                <w:color w:val="000000"/>
                <w:sz w:val="15"/>
                <w:szCs w:val="15"/>
              </w:rPr>
              <w:t xml:space="preserve"> </w:t>
            </w:r>
            <w:r w:rsidRPr="003A443E">
              <w:rPr>
                <w:rFonts w:ascii="Arial" w:hAnsi="Arial" w:cs="Arial"/>
                <w:color w:val="000000"/>
                <w:sz w:val="15"/>
                <w:szCs w:val="15"/>
              </w:rPr>
              <w:t xml:space="preserve">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w:t>
            </w:r>
            <w:r w:rsidR="001A2C0D">
              <w:rPr>
                <w:rFonts w:ascii="Arial" w:hAnsi="Arial" w:cs="Arial"/>
                <w:color w:val="000000"/>
                <w:sz w:val="14"/>
                <w:szCs w:val="14"/>
              </w:rPr>
              <w:t xml:space="preserve"> </w:t>
            </w:r>
            <w:r w:rsidRPr="003A443E">
              <w:rPr>
                <w:rFonts w:ascii="Arial" w:hAnsi="Arial" w:cs="Arial"/>
                <w:color w:val="000000"/>
                <w:sz w:val="14"/>
                <w:szCs w:val="14"/>
              </w:rPr>
              <w:t>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001A2C0D">
              <w:rPr>
                <w:rFonts w:ascii="Arial" w:hAnsi="Arial" w:cs="Arial"/>
                <w:color w:val="000000"/>
                <w:sz w:val="14"/>
                <w:szCs w:val="14"/>
              </w:rPr>
              <w:t xml:space="preserve"> </w:t>
            </w:r>
            <w:r w:rsidRPr="003A443E">
              <w:rPr>
                <w:rFonts w:ascii="Arial" w:hAnsi="Arial" w:cs="Arial"/>
                <w:color w:val="000000"/>
                <w:sz w:val="14"/>
                <w:szCs w:val="14"/>
              </w:rPr>
              <w:t>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w:t>
            </w:r>
            <w:r w:rsidR="001A2C0D">
              <w:rPr>
                <w:rFonts w:ascii="Arial" w:hAnsi="Arial" w:cs="Arial"/>
                <w:color w:val="000000"/>
                <w:sz w:val="14"/>
                <w:szCs w:val="14"/>
              </w:rPr>
              <w:t>?</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76"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76"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76" w:hAnsi="Arial" w:cs="Arial"/>
                <w:color w:val="000000"/>
                <w:sz w:val="14"/>
                <w:szCs w:val="14"/>
                <w:u w:val="none"/>
              </w:rPr>
              <w:t>articolo 17 della legge 19 marzo 1990, n. 55</w:t>
            </w:r>
            <w:r w:rsidR="00625142" w:rsidRPr="00121BF6">
              <w:rPr>
                <w:rStyle w:val="Collegamentoipertestuale"/>
                <w:rFonts w:ascii="Arial" w:eastAsia="font376"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w:t>
            </w:r>
            <w:r w:rsidR="001A2C0D">
              <w:rPr>
                <w:rFonts w:ascii="Arial" w:hAnsi="Arial" w:cs="Arial"/>
                <w:color w:val="000000"/>
                <w:sz w:val="14"/>
                <w:szCs w:val="14"/>
              </w:rPr>
              <w:t>?</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76"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76"/>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76"/>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76"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76"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76"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001A2C0D">
              <w:rPr>
                <w:rFonts w:ascii="Arial" w:hAnsi="Arial" w:cs="Arial"/>
                <w:color w:val="000000"/>
                <w:sz w:val="14"/>
                <w:szCs w:val="14"/>
              </w:rPr>
              <w:t xml:space="preserve">  </w:t>
            </w:r>
            <w:r w:rsidRPr="003A443E">
              <w:rPr>
                <w:rFonts w:ascii="Arial" w:hAnsi="Arial" w:cs="Arial"/>
                <w:color w:val="000000"/>
                <w:sz w:val="14"/>
                <w:szCs w:val="14"/>
              </w:rPr>
              <w:t>[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w:t>
            </w:r>
            <w:r w:rsidR="001A2C0D">
              <w:rPr>
                <w:rFonts w:ascii="Arial" w:hAnsi="Arial" w:cs="Arial"/>
                <w:color w:val="000000"/>
                <w:sz w:val="14"/>
                <w:szCs w:val="14"/>
              </w:rPr>
              <w:t xml:space="preserve"> </w:t>
            </w:r>
            <w:r w:rsidRPr="003A443E">
              <w:rPr>
                <w:rFonts w:ascii="Arial" w:hAnsi="Arial" w:cs="Arial"/>
                <w:color w:val="000000"/>
                <w:sz w:val="14"/>
                <w:szCs w:val="14"/>
              </w:rPr>
              <w:t xml:space="preserve">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F2F12" w:rsidRDefault="00A23B3E">
            <w:pPr>
              <w:pStyle w:val="Paragrafoelenco1"/>
              <w:numPr>
                <w:ilvl w:val="0"/>
                <w:numId w:val="3"/>
              </w:numPr>
              <w:tabs>
                <w:tab w:val="left" w:pos="284"/>
              </w:tabs>
              <w:ind w:left="284" w:hanging="284"/>
              <w:rPr>
                <w:rFonts w:ascii="Arial" w:hAnsi="Arial" w:cs="Arial"/>
                <w:sz w:val="15"/>
                <w:szCs w:val="15"/>
              </w:rPr>
            </w:pPr>
            <w:r w:rsidRPr="00EF2F12">
              <w:rPr>
                <w:rFonts w:ascii="Arial" w:hAnsi="Arial" w:cs="Arial"/>
                <w:b/>
                <w:sz w:val="15"/>
                <w:szCs w:val="15"/>
              </w:rPr>
              <w:t>Per gli appalti di servizi:</w:t>
            </w:r>
          </w:p>
          <w:p w:rsidR="00A23B3E" w:rsidRPr="00EF2F12" w:rsidRDefault="00A23B3E">
            <w:pPr>
              <w:pStyle w:val="Paragrafoelenco1"/>
              <w:tabs>
                <w:tab w:val="left" w:pos="284"/>
              </w:tabs>
              <w:ind w:left="284"/>
              <w:rPr>
                <w:rFonts w:ascii="Arial" w:hAnsi="Arial" w:cs="Arial"/>
                <w:sz w:val="15"/>
                <w:szCs w:val="15"/>
              </w:rPr>
            </w:pPr>
          </w:p>
          <w:p w:rsidR="00A23B3E" w:rsidRPr="00EF2F12" w:rsidRDefault="00A23B3E">
            <w:pPr>
              <w:pStyle w:val="Paragrafoelenco1"/>
              <w:tabs>
                <w:tab w:val="left" w:pos="284"/>
              </w:tabs>
              <w:ind w:left="284"/>
              <w:rPr>
                <w:rFonts w:ascii="Arial" w:hAnsi="Arial" w:cs="Arial"/>
                <w:sz w:val="15"/>
                <w:szCs w:val="15"/>
              </w:rPr>
            </w:pPr>
            <w:r w:rsidRPr="00EF2F12">
              <w:rPr>
                <w:rFonts w:ascii="Arial" w:hAnsi="Arial" w:cs="Arial"/>
                <w:sz w:val="15"/>
                <w:szCs w:val="15"/>
              </w:rPr>
              <w:t xml:space="preserve">È richiesta una particolare </w:t>
            </w:r>
            <w:r w:rsidRPr="00EF2F12">
              <w:rPr>
                <w:rFonts w:ascii="Arial" w:hAnsi="Arial" w:cs="Arial"/>
                <w:b/>
                <w:sz w:val="15"/>
                <w:szCs w:val="15"/>
              </w:rPr>
              <w:t>autorizzazione o appartenenza</w:t>
            </w:r>
            <w:r w:rsidRPr="00EF2F12">
              <w:rPr>
                <w:rFonts w:ascii="Arial" w:hAnsi="Arial" w:cs="Arial"/>
                <w:sz w:val="15"/>
                <w:szCs w:val="15"/>
              </w:rPr>
              <w:t xml:space="preserve"> a una particolare </w:t>
            </w:r>
            <w:r w:rsidRPr="00EF2F12">
              <w:rPr>
                <w:rFonts w:ascii="Arial" w:hAnsi="Arial" w:cs="Arial"/>
                <w:color w:val="000000"/>
                <w:sz w:val="15"/>
                <w:szCs w:val="15"/>
              </w:rPr>
              <w:t>organizzazione (elenchi, albi, ecc.) per</w:t>
            </w:r>
            <w:r w:rsidRPr="00EF2F12">
              <w:rPr>
                <w:rFonts w:ascii="Arial" w:hAnsi="Arial" w:cs="Arial"/>
                <w:sz w:val="15"/>
                <w:szCs w:val="15"/>
              </w:rPr>
              <w:t xml:space="preserve"> poter prestare il servizio di cui trattasi nel paese di stabilimento dell'operatore economico? </w:t>
            </w:r>
            <w:r w:rsidRPr="00EF2F12">
              <w:rPr>
                <w:rFonts w:ascii="Arial" w:hAnsi="Arial" w:cs="Arial"/>
                <w:sz w:val="15"/>
                <w:szCs w:val="15"/>
              </w:rPr>
              <w:br/>
            </w:r>
          </w:p>
          <w:p w:rsidR="00A23B3E" w:rsidRPr="00EF2F12" w:rsidRDefault="00A23B3E">
            <w:pPr>
              <w:pStyle w:val="Paragrafoelenco1"/>
              <w:tabs>
                <w:tab w:val="left" w:pos="0"/>
              </w:tabs>
              <w:ind w:left="0"/>
            </w:pPr>
            <w:r w:rsidRPr="00EF2F12">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F2F12" w:rsidRDefault="00A23B3E">
            <w:pPr>
              <w:rPr>
                <w:rFonts w:ascii="Arial" w:hAnsi="Arial" w:cs="Arial"/>
                <w:sz w:val="15"/>
                <w:szCs w:val="15"/>
              </w:rPr>
            </w:pPr>
            <w:r w:rsidRPr="00EF2F12">
              <w:rPr>
                <w:rFonts w:ascii="Arial" w:hAnsi="Arial" w:cs="Arial"/>
                <w:w w:val="0"/>
                <w:sz w:val="15"/>
                <w:szCs w:val="15"/>
              </w:rPr>
              <w:br/>
            </w:r>
            <w:proofErr w:type="gramStart"/>
            <w:r w:rsidRPr="00EF2F12">
              <w:rPr>
                <w:rFonts w:ascii="Arial" w:hAnsi="Arial" w:cs="Arial"/>
                <w:w w:val="0"/>
                <w:sz w:val="15"/>
                <w:szCs w:val="15"/>
              </w:rPr>
              <w:t>[ ]</w:t>
            </w:r>
            <w:proofErr w:type="gramEnd"/>
            <w:r w:rsidRPr="00EF2F12">
              <w:rPr>
                <w:rFonts w:ascii="Arial" w:hAnsi="Arial" w:cs="Arial"/>
                <w:w w:val="0"/>
                <w:sz w:val="15"/>
                <w:szCs w:val="15"/>
              </w:rPr>
              <w:t xml:space="preserve"> Sì [ ] No</w:t>
            </w:r>
            <w:r w:rsidRPr="00EF2F12">
              <w:rPr>
                <w:rFonts w:ascii="Arial" w:hAnsi="Arial" w:cs="Arial"/>
                <w:w w:val="0"/>
                <w:sz w:val="15"/>
                <w:szCs w:val="15"/>
              </w:rPr>
              <w:br/>
            </w:r>
            <w:r w:rsidRPr="00EF2F12">
              <w:rPr>
                <w:rFonts w:ascii="Arial" w:hAnsi="Arial" w:cs="Arial"/>
                <w:w w:val="0"/>
                <w:sz w:val="15"/>
                <w:szCs w:val="15"/>
              </w:rPr>
              <w:br/>
              <w:t>In caso affermativo, specificare quale documentazione e se l'operatore economico ne dispone: [ …] [ ] Sì [ ] No</w:t>
            </w:r>
            <w:r w:rsidRPr="00EF2F12">
              <w:rPr>
                <w:rFonts w:ascii="Arial" w:hAnsi="Arial" w:cs="Arial"/>
                <w:w w:val="0"/>
                <w:sz w:val="15"/>
                <w:szCs w:val="15"/>
              </w:rPr>
              <w:br/>
            </w:r>
          </w:p>
          <w:p w:rsidR="00A23B3E" w:rsidRPr="00EF2F12" w:rsidRDefault="00A23B3E">
            <w:pPr>
              <w:rPr>
                <w:rFonts w:ascii="Arial" w:hAnsi="Arial" w:cs="Arial"/>
                <w:sz w:val="15"/>
                <w:szCs w:val="15"/>
              </w:rPr>
            </w:pPr>
            <w:r w:rsidRPr="00EF2F12">
              <w:rPr>
                <w:rFonts w:ascii="Arial" w:hAnsi="Arial" w:cs="Arial"/>
                <w:sz w:val="15"/>
                <w:szCs w:val="15"/>
              </w:rPr>
              <w:t xml:space="preserve">(indirizzo web, autorità o organismo di emanazione, riferimento preciso della documentazione): </w:t>
            </w:r>
          </w:p>
          <w:p w:rsidR="00A23B3E" w:rsidRPr="00EF2F12" w:rsidRDefault="00A23B3E">
            <w:r w:rsidRPr="00EF2F12">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ind w:left="284" w:hanging="284"/>
              <w:rPr>
                <w:rFonts w:ascii="Arial" w:hAnsi="Arial" w:cs="Arial"/>
                <w:b/>
                <w:strike/>
                <w:sz w:val="12"/>
                <w:szCs w:val="12"/>
              </w:rPr>
            </w:pPr>
            <w:r w:rsidRPr="00CD66EF">
              <w:rPr>
                <w:rFonts w:ascii="Arial" w:hAnsi="Arial" w:cs="Arial"/>
                <w:strike/>
                <w:sz w:val="15"/>
                <w:szCs w:val="15"/>
              </w:rPr>
              <w:t>1a)</w:t>
            </w:r>
            <w:r w:rsidR="001A2C0D" w:rsidRPr="00CD66EF">
              <w:rPr>
                <w:rFonts w:ascii="Arial" w:hAnsi="Arial" w:cs="Arial"/>
                <w:strike/>
                <w:sz w:val="15"/>
                <w:szCs w:val="15"/>
              </w:rPr>
              <w:t xml:space="preserve"> </w:t>
            </w:r>
            <w:r w:rsidRPr="00CD66EF">
              <w:rPr>
                <w:rFonts w:ascii="Arial" w:hAnsi="Arial" w:cs="Arial"/>
                <w:strike/>
                <w:sz w:val="15"/>
                <w:szCs w:val="15"/>
              </w:rPr>
              <w:t xml:space="preserve">Il </w:t>
            </w:r>
            <w:r w:rsidRPr="00CD66EF">
              <w:rPr>
                <w:rFonts w:ascii="Arial" w:hAnsi="Arial" w:cs="Arial"/>
                <w:b/>
                <w:strike/>
                <w:sz w:val="15"/>
                <w:szCs w:val="15"/>
              </w:rPr>
              <w:t>fatturato annuo</w:t>
            </w:r>
            <w:r w:rsidRPr="00CD66EF">
              <w:rPr>
                <w:rFonts w:ascii="Arial" w:hAnsi="Arial" w:cs="Arial"/>
                <w:strike/>
                <w:sz w:val="15"/>
                <w:szCs w:val="15"/>
              </w:rPr>
              <w:t xml:space="preserve"> ("generale") dell'operatore economico per il numero di esercizi richiesto nell'avviso o bando pertinente o nei documenti di gara è il seguente</w:t>
            </w:r>
            <w:r w:rsidRPr="00CD66EF">
              <w:rPr>
                <w:rFonts w:ascii="Arial" w:hAnsi="Arial" w:cs="Arial"/>
                <w:b/>
                <w:strike/>
                <w:sz w:val="15"/>
                <w:szCs w:val="15"/>
              </w:rPr>
              <w:t>:</w:t>
            </w:r>
          </w:p>
          <w:p w:rsidR="00A23B3E" w:rsidRPr="00CD66EF" w:rsidRDefault="00A23B3E">
            <w:pPr>
              <w:ind w:left="284" w:hanging="284"/>
              <w:rPr>
                <w:rFonts w:ascii="Arial" w:hAnsi="Arial" w:cs="Arial"/>
                <w:b/>
                <w:strike/>
                <w:sz w:val="12"/>
                <w:szCs w:val="12"/>
              </w:rPr>
            </w:pPr>
          </w:p>
          <w:p w:rsidR="00A23B3E" w:rsidRPr="00CD66EF" w:rsidRDefault="00A23B3E">
            <w:pPr>
              <w:ind w:left="284" w:hanging="284"/>
              <w:rPr>
                <w:rFonts w:ascii="Arial" w:hAnsi="Arial" w:cs="Arial"/>
                <w:strike/>
                <w:sz w:val="12"/>
                <w:szCs w:val="12"/>
              </w:rPr>
            </w:pPr>
            <w:r w:rsidRPr="00CD66EF">
              <w:rPr>
                <w:rFonts w:ascii="Arial" w:hAnsi="Arial" w:cs="Arial"/>
                <w:b/>
                <w:strike/>
                <w:sz w:val="15"/>
                <w:szCs w:val="15"/>
              </w:rPr>
              <w:t>e/o,</w:t>
            </w:r>
          </w:p>
          <w:p w:rsidR="00A23B3E" w:rsidRPr="00CD66EF" w:rsidRDefault="00A23B3E">
            <w:pPr>
              <w:ind w:left="284" w:hanging="142"/>
              <w:rPr>
                <w:rFonts w:ascii="Arial" w:hAnsi="Arial" w:cs="Arial"/>
                <w:strike/>
                <w:sz w:val="12"/>
                <w:szCs w:val="12"/>
              </w:rPr>
            </w:pPr>
          </w:p>
          <w:p w:rsidR="00A23B3E" w:rsidRPr="00CD66EF" w:rsidRDefault="00A23B3E">
            <w:pPr>
              <w:ind w:left="284" w:hanging="284"/>
              <w:rPr>
                <w:rFonts w:ascii="Arial" w:hAnsi="Arial" w:cs="Arial"/>
                <w:strike/>
                <w:sz w:val="15"/>
                <w:szCs w:val="15"/>
              </w:rPr>
            </w:pPr>
            <w:r w:rsidRPr="00CD66EF">
              <w:rPr>
                <w:rFonts w:ascii="Arial" w:hAnsi="Arial" w:cs="Arial"/>
                <w:strike/>
                <w:sz w:val="15"/>
                <w:szCs w:val="15"/>
              </w:rPr>
              <w:t>1b)</w:t>
            </w:r>
            <w:r w:rsidR="001A2C0D" w:rsidRPr="00CD66EF">
              <w:rPr>
                <w:rFonts w:ascii="Arial" w:hAnsi="Arial" w:cs="Arial"/>
                <w:strike/>
                <w:sz w:val="15"/>
                <w:szCs w:val="15"/>
              </w:rPr>
              <w:t xml:space="preserve"> </w:t>
            </w:r>
            <w:r w:rsidRPr="00CD66EF">
              <w:rPr>
                <w:rFonts w:ascii="Arial" w:hAnsi="Arial" w:cs="Arial"/>
                <w:strike/>
                <w:sz w:val="15"/>
                <w:szCs w:val="15"/>
              </w:rPr>
              <w:t xml:space="preserve">Il </w:t>
            </w:r>
            <w:r w:rsidRPr="00CD66EF">
              <w:rPr>
                <w:rFonts w:ascii="Arial" w:hAnsi="Arial" w:cs="Arial"/>
                <w:b/>
                <w:strike/>
                <w:sz w:val="15"/>
                <w:szCs w:val="15"/>
              </w:rPr>
              <w:t>fatturato annuo medio</w:t>
            </w:r>
            <w:r w:rsidRPr="00CD66EF">
              <w:rPr>
                <w:rFonts w:ascii="Arial" w:hAnsi="Arial" w:cs="Arial"/>
                <w:strike/>
                <w:sz w:val="15"/>
                <w:szCs w:val="15"/>
              </w:rPr>
              <w:t xml:space="preserve"> dell'operatore economico </w:t>
            </w:r>
            <w:r w:rsidRPr="00CD66EF">
              <w:rPr>
                <w:rFonts w:ascii="Arial" w:hAnsi="Arial" w:cs="Arial"/>
                <w:b/>
                <w:strike/>
                <w:sz w:val="15"/>
                <w:szCs w:val="15"/>
              </w:rPr>
              <w:t xml:space="preserve">per il numero di esercizi richiesto nell'avviso o bando pertinente o nei documenti di gara è il seguente </w:t>
            </w:r>
            <w:r w:rsidRPr="00CD66EF">
              <w:rPr>
                <w:rFonts w:ascii="Arial" w:hAnsi="Arial" w:cs="Arial"/>
                <w:strike/>
                <w:sz w:val="15"/>
                <w:szCs w:val="15"/>
              </w:rPr>
              <w:t>(</w:t>
            </w:r>
            <w:r w:rsidRPr="00CD66EF">
              <w:rPr>
                <w:rStyle w:val="Rimandonotaapidipagina"/>
                <w:rFonts w:ascii="Arial" w:hAnsi="Arial" w:cs="Arial"/>
                <w:strike/>
                <w:sz w:val="15"/>
                <w:szCs w:val="15"/>
              </w:rPr>
              <w:footnoteReference w:id="28"/>
            </w:r>
            <w:r w:rsidRPr="00CD66EF">
              <w:rPr>
                <w:rFonts w:ascii="Arial" w:hAnsi="Arial" w:cs="Arial"/>
                <w:strike/>
                <w:sz w:val="15"/>
                <w:szCs w:val="15"/>
              </w:rPr>
              <w:t>)</w:t>
            </w:r>
            <w:r w:rsidRPr="00CD66EF">
              <w:rPr>
                <w:rFonts w:ascii="Arial" w:hAnsi="Arial" w:cs="Arial"/>
                <w:b/>
                <w:strike/>
                <w:sz w:val="15"/>
                <w:szCs w:val="15"/>
              </w:rPr>
              <w:t>:</w:t>
            </w:r>
          </w:p>
          <w:p w:rsidR="00A23B3E" w:rsidRPr="00CD66EF" w:rsidRDefault="00A23B3E">
            <w:pPr>
              <w:ind w:left="284" w:hanging="284"/>
              <w:rPr>
                <w:strike/>
              </w:rPr>
            </w:pPr>
            <w:r w:rsidRPr="00CD66EF">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rPr>
                <w:rFonts w:ascii="Arial" w:hAnsi="Arial" w:cs="Arial"/>
                <w:strike/>
                <w:sz w:val="15"/>
                <w:szCs w:val="15"/>
              </w:rPr>
            </w:pPr>
            <w:r w:rsidRPr="00CD66EF">
              <w:rPr>
                <w:rFonts w:ascii="Arial" w:hAnsi="Arial" w:cs="Arial"/>
                <w:strike/>
                <w:sz w:val="15"/>
                <w:szCs w:val="15"/>
              </w:rPr>
              <w:t>esercizio:</w:t>
            </w:r>
            <w:r w:rsidR="001A2C0D" w:rsidRPr="00CD66EF">
              <w:rPr>
                <w:rFonts w:ascii="Arial" w:hAnsi="Arial" w:cs="Arial"/>
                <w:strike/>
                <w:sz w:val="15"/>
                <w:szCs w:val="15"/>
              </w:rPr>
              <w:t xml:space="preserve"> </w:t>
            </w:r>
            <w:r w:rsidRPr="00CD66EF">
              <w:rPr>
                <w:rFonts w:ascii="Arial" w:hAnsi="Arial" w:cs="Arial"/>
                <w:strike/>
                <w:sz w:val="15"/>
                <w:szCs w:val="15"/>
              </w:rPr>
              <w:t>[……] fatturato: [……] […] valuta</w:t>
            </w:r>
            <w:r w:rsidRPr="00CD66EF">
              <w:rPr>
                <w:rFonts w:ascii="Arial" w:hAnsi="Arial" w:cs="Arial"/>
                <w:strike/>
                <w:sz w:val="15"/>
                <w:szCs w:val="15"/>
              </w:rPr>
              <w:br/>
              <w:t>esercizio:</w:t>
            </w:r>
            <w:r w:rsidR="001A2C0D" w:rsidRPr="00CD66EF">
              <w:rPr>
                <w:rFonts w:ascii="Arial" w:hAnsi="Arial" w:cs="Arial"/>
                <w:strike/>
                <w:sz w:val="15"/>
                <w:szCs w:val="15"/>
              </w:rPr>
              <w:t xml:space="preserve"> </w:t>
            </w:r>
            <w:r w:rsidRPr="00CD66EF">
              <w:rPr>
                <w:rFonts w:ascii="Arial" w:hAnsi="Arial" w:cs="Arial"/>
                <w:strike/>
                <w:sz w:val="15"/>
                <w:szCs w:val="15"/>
              </w:rPr>
              <w:t>[……] fatturato: [……] […] valuta</w:t>
            </w:r>
            <w:r w:rsidRPr="00CD66EF">
              <w:rPr>
                <w:rFonts w:ascii="Arial" w:hAnsi="Arial" w:cs="Arial"/>
                <w:strike/>
                <w:sz w:val="15"/>
                <w:szCs w:val="15"/>
              </w:rPr>
              <w:br/>
              <w:t>esercizio:</w:t>
            </w:r>
            <w:r w:rsidR="001A2C0D" w:rsidRPr="00CD66EF">
              <w:rPr>
                <w:rFonts w:ascii="Arial" w:hAnsi="Arial" w:cs="Arial"/>
                <w:strike/>
                <w:sz w:val="15"/>
                <w:szCs w:val="15"/>
              </w:rPr>
              <w:t xml:space="preserve"> </w:t>
            </w:r>
            <w:r w:rsidRPr="00CD66EF">
              <w:rPr>
                <w:rFonts w:ascii="Arial" w:hAnsi="Arial" w:cs="Arial"/>
                <w:strike/>
                <w:sz w:val="15"/>
                <w:szCs w:val="15"/>
              </w:rPr>
              <w:t>[……] fatturato: [……] […] valuta</w:t>
            </w:r>
            <w:r w:rsidRPr="00CD66EF">
              <w:rPr>
                <w:rFonts w:ascii="Arial" w:hAnsi="Arial" w:cs="Arial"/>
                <w:strike/>
                <w:sz w:val="15"/>
                <w:szCs w:val="15"/>
              </w:rPr>
              <w:br/>
            </w:r>
            <w:r w:rsidRPr="00CD66EF">
              <w:rPr>
                <w:rFonts w:ascii="Arial" w:hAnsi="Arial" w:cs="Arial"/>
                <w:strike/>
                <w:sz w:val="15"/>
                <w:szCs w:val="15"/>
              </w:rPr>
              <w:br/>
            </w:r>
            <w:r w:rsidRPr="00CD66EF">
              <w:rPr>
                <w:rFonts w:ascii="Arial" w:hAnsi="Arial" w:cs="Arial"/>
                <w:strike/>
                <w:sz w:val="15"/>
                <w:szCs w:val="15"/>
              </w:rPr>
              <w:br/>
              <w:t>(numero di esercizi, fatturato medio)</w:t>
            </w:r>
            <w:r w:rsidRPr="00CD66EF">
              <w:rPr>
                <w:rFonts w:ascii="Arial" w:hAnsi="Arial" w:cs="Arial"/>
                <w:b/>
                <w:strike/>
                <w:sz w:val="15"/>
                <w:szCs w:val="15"/>
              </w:rPr>
              <w:t>:</w:t>
            </w:r>
            <w:r w:rsidR="001A2C0D" w:rsidRPr="00CD66EF">
              <w:rPr>
                <w:rFonts w:ascii="Arial" w:hAnsi="Arial" w:cs="Arial"/>
                <w:strike/>
                <w:sz w:val="15"/>
                <w:szCs w:val="15"/>
              </w:rPr>
              <w:t xml:space="preserve"> </w:t>
            </w:r>
          </w:p>
          <w:p w:rsidR="00A23B3E" w:rsidRPr="00CD66EF" w:rsidRDefault="00A23B3E">
            <w:pPr>
              <w:rPr>
                <w:rFonts w:ascii="Arial" w:hAnsi="Arial" w:cs="Arial"/>
                <w:strike/>
                <w:sz w:val="15"/>
                <w:szCs w:val="15"/>
              </w:rPr>
            </w:pPr>
            <w:r w:rsidRPr="00CD66EF">
              <w:rPr>
                <w:rFonts w:ascii="Arial" w:hAnsi="Arial" w:cs="Arial"/>
                <w:strike/>
                <w:sz w:val="15"/>
                <w:szCs w:val="15"/>
              </w:rPr>
              <w:t>[……], [……] […] valuta</w:t>
            </w:r>
          </w:p>
          <w:p w:rsidR="00A23B3E" w:rsidRPr="00CD66EF" w:rsidRDefault="00A23B3E">
            <w:pPr>
              <w:rPr>
                <w:rFonts w:ascii="Arial" w:hAnsi="Arial" w:cs="Arial"/>
                <w:strike/>
                <w:sz w:val="15"/>
                <w:szCs w:val="15"/>
              </w:rPr>
            </w:pPr>
          </w:p>
          <w:p w:rsidR="00A23B3E" w:rsidRPr="00CD66EF" w:rsidRDefault="00A23B3E">
            <w:pPr>
              <w:rPr>
                <w:rFonts w:ascii="Arial" w:hAnsi="Arial" w:cs="Arial"/>
                <w:strike/>
                <w:sz w:val="15"/>
                <w:szCs w:val="15"/>
              </w:rPr>
            </w:pPr>
          </w:p>
          <w:p w:rsidR="00A23B3E" w:rsidRPr="00CD66EF" w:rsidRDefault="00A23B3E">
            <w:pPr>
              <w:rPr>
                <w:rFonts w:ascii="Arial" w:hAnsi="Arial" w:cs="Arial"/>
                <w:strike/>
                <w:sz w:val="15"/>
                <w:szCs w:val="15"/>
              </w:rPr>
            </w:pPr>
            <w:r w:rsidRPr="00CD66EF">
              <w:rPr>
                <w:rFonts w:ascii="Arial" w:hAnsi="Arial" w:cs="Arial"/>
                <w:strike/>
                <w:sz w:val="15"/>
                <w:szCs w:val="15"/>
              </w:rPr>
              <w:t xml:space="preserve">(indirizzo web, autorità o organismo di emanazione, riferimento preciso della documentazione): </w:t>
            </w:r>
          </w:p>
          <w:p w:rsidR="00A23B3E" w:rsidRPr="00CD66EF" w:rsidRDefault="00A23B3E">
            <w:pPr>
              <w:rPr>
                <w:strike/>
              </w:rPr>
            </w:pPr>
            <w:r w:rsidRPr="00CD66EF">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rsidP="00BF74E1">
            <w:pPr>
              <w:ind w:left="284" w:hanging="284"/>
              <w:jc w:val="both"/>
              <w:rPr>
                <w:rFonts w:ascii="Arial" w:hAnsi="Arial" w:cs="Arial"/>
                <w:b/>
                <w:sz w:val="15"/>
                <w:szCs w:val="15"/>
              </w:rPr>
            </w:pPr>
            <w:r w:rsidRPr="00CD66EF">
              <w:rPr>
                <w:rFonts w:ascii="Arial" w:hAnsi="Arial" w:cs="Arial"/>
                <w:sz w:val="15"/>
                <w:szCs w:val="15"/>
              </w:rPr>
              <w:t>2a)</w:t>
            </w:r>
            <w:r w:rsidR="001A2C0D" w:rsidRPr="00CD66EF">
              <w:rPr>
                <w:rFonts w:ascii="Arial" w:hAnsi="Arial" w:cs="Arial"/>
                <w:sz w:val="15"/>
                <w:szCs w:val="15"/>
              </w:rPr>
              <w:t xml:space="preserve"> </w:t>
            </w:r>
            <w:r w:rsidRPr="00CD66EF">
              <w:rPr>
                <w:rFonts w:ascii="Arial" w:hAnsi="Arial" w:cs="Arial"/>
                <w:sz w:val="15"/>
                <w:szCs w:val="15"/>
              </w:rPr>
              <w:t xml:space="preserve">Il </w:t>
            </w:r>
            <w:r w:rsidRPr="00CD66EF">
              <w:rPr>
                <w:rFonts w:ascii="Arial" w:hAnsi="Arial" w:cs="Arial"/>
                <w:b/>
                <w:sz w:val="15"/>
                <w:szCs w:val="15"/>
              </w:rPr>
              <w:t>fatturato</w:t>
            </w:r>
            <w:r w:rsidRPr="00CD66EF">
              <w:rPr>
                <w:rFonts w:ascii="Arial" w:hAnsi="Arial" w:cs="Arial"/>
                <w:sz w:val="15"/>
                <w:szCs w:val="15"/>
              </w:rPr>
              <w:t xml:space="preserve"> annuo ("specifico") dell'operatore economico</w:t>
            </w:r>
            <w:r w:rsidRPr="00CD66EF">
              <w:rPr>
                <w:rFonts w:ascii="Arial" w:hAnsi="Arial" w:cs="Arial"/>
                <w:b/>
                <w:sz w:val="15"/>
                <w:szCs w:val="15"/>
              </w:rPr>
              <w:t xml:space="preserve"> nel settore di attività oggetto dell'appalto</w:t>
            </w:r>
            <w:r w:rsidRPr="00CD66EF">
              <w:rPr>
                <w:rFonts w:ascii="Arial" w:hAnsi="Arial" w:cs="Arial"/>
                <w:sz w:val="15"/>
                <w:szCs w:val="15"/>
              </w:rPr>
              <w:t xml:space="preserve"> e specificato nell'avviso o bando pertinente o nei documenti di gara per il numero di esercizi richiesto è il seguente:</w:t>
            </w:r>
          </w:p>
          <w:p w:rsidR="00A23B3E" w:rsidRPr="00CD66EF" w:rsidRDefault="00A23B3E">
            <w:pPr>
              <w:rPr>
                <w:rFonts w:ascii="Arial" w:hAnsi="Arial" w:cs="Arial"/>
                <w:sz w:val="15"/>
                <w:szCs w:val="15"/>
              </w:rPr>
            </w:pPr>
            <w:r w:rsidRPr="00CD66EF">
              <w:rPr>
                <w:rFonts w:ascii="Arial" w:hAnsi="Arial" w:cs="Arial"/>
                <w:b/>
                <w:sz w:val="15"/>
                <w:szCs w:val="15"/>
              </w:rPr>
              <w:t>e/o,</w:t>
            </w:r>
          </w:p>
          <w:p w:rsidR="00A23B3E" w:rsidRPr="00CD66EF" w:rsidRDefault="00A23B3E" w:rsidP="00BF74E1">
            <w:pPr>
              <w:ind w:left="284" w:hanging="284"/>
              <w:jc w:val="both"/>
              <w:rPr>
                <w:rFonts w:ascii="Arial" w:hAnsi="Arial" w:cs="Arial"/>
                <w:sz w:val="15"/>
                <w:szCs w:val="15"/>
              </w:rPr>
            </w:pPr>
            <w:r w:rsidRPr="00CD66EF">
              <w:rPr>
                <w:rFonts w:ascii="Arial" w:hAnsi="Arial" w:cs="Arial"/>
                <w:sz w:val="15"/>
                <w:szCs w:val="15"/>
              </w:rPr>
              <w:t>2b</w:t>
            </w:r>
            <w:r w:rsidRPr="00CD66EF">
              <w:rPr>
                <w:rFonts w:ascii="Arial" w:hAnsi="Arial" w:cs="Arial"/>
                <w:strike/>
                <w:sz w:val="15"/>
                <w:szCs w:val="15"/>
              </w:rPr>
              <w:t xml:space="preserve">) Il </w:t>
            </w:r>
            <w:r w:rsidRPr="00CD66EF">
              <w:rPr>
                <w:rFonts w:ascii="Arial" w:hAnsi="Arial" w:cs="Arial"/>
                <w:b/>
                <w:strike/>
                <w:sz w:val="15"/>
                <w:szCs w:val="15"/>
              </w:rPr>
              <w:t>fatturato annuo medio</w:t>
            </w:r>
            <w:r w:rsidRPr="00CD66EF">
              <w:rPr>
                <w:rFonts w:ascii="Arial" w:hAnsi="Arial" w:cs="Arial"/>
                <w:strike/>
                <w:sz w:val="15"/>
                <w:szCs w:val="15"/>
              </w:rPr>
              <w:t xml:space="preserve"> dell'operatore economico </w:t>
            </w:r>
            <w:r w:rsidRPr="00CD66EF">
              <w:rPr>
                <w:rFonts w:ascii="Arial" w:hAnsi="Arial" w:cs="Arial"/>
                <w:b/>
                <w:strike/>
                <w:sz w:val="15"/>
                <w:szCs w:val="15"/>
              </w:rPr>
              <w:t xml:space="preserve">nel settore e per il numero di esercizi specificato nell'avviso o bando pertinente o nei documenti di gara è il seguente </w:t>
            </w:r>
            <w:r w:rsidRPr="00CD66EF">
              <w:rPr>
                <w:rFonts w:ascii="Arial" w:hAnsi="Arial" w:cs="Arial"/>
                <w:strike/>
                <w:sz w:val="15"/>
                <w:szCs w:val="15"/>
              </w:rPr>
              <w:t>(</w:t>
            </w:r>
            <w:r w:rsidRPr="00CD66EF">
              <w:rPr>
                <w:rStyle w:val="Rimandonotaapidipagina"/>
                <w:rFonts w:ascii="Arial" w:hAnsi="Arial" w:cs="Arial"/>
                <w:strike/>
                <w:sz w:val="15"/>
                <w:szCs w:val="15"/>
              </w:rPr>
              <w:footnoteReference w:id="29"/>
            </w:r>
            <w:r w:rsidRPr="00CD66EF">
              <w:rPr>
                <w:rFonts w:ascii="Arial" w:hAnsi="Arial" w:cs="Arial"/>
                <w:strike/>
                <w:sz w:val="15"/>
                <w:szCs w:val="15"/>
              </w:rPr>
              <w:t>)</w:t>
            </w:r>
            <w:r w:rsidRPr="00CD66EF">
              <w:rPr>
                <w:rFonts w:ascii="Arial" w:hAnsi="Arial" w:cs="Arial"/>
                <w:b/>
                <w:strike/>
                <w:sz w:val="15"/>
                <w:szCs w:val="15"/>
              </w:rPr>
              <w:t>:</w:t>
            </w:r>
          </w:p>
          <w:p w:rsidR="00A23B3E" w:rsidRPr="00CD66EF" w:rsidRDefault="00A23B3E">
            <w:r w:rsidRPr="00CD66EF">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rPr>
                <w:rFonts w:ascii="Arial" w:hAnsi="Arial" w:cs="Arial"/>
                <w:strike/>
                <w:sz w:val="15"/>
                <w:szCs w:val="15"/>
              </w:rPr>
            </w:pPr>
            <w:r w:rsidRPr="00CD66EF">
              <w:rPr>
                <w:rFonts w:ascii="Arial" w:hAnsi="Arial" w:cs="Arial"/>
                <w:sz w:val="15"/>
                <w:szCs w:val="15"/>
              </w:rPr>
              <w:t>esercizio: [……] fatturato: [……] [</w:t>
            </w:r>
            <w:proofErr w:type="gramStart"/>
            <w:r w:rsidRPr="00CD66EF">
              <w:rPr>
                <w:rFonts w:ascii="Arial" w:hAnsi="Arial" w:cs="Arial"/>
                <w:sz w:val="15"/>
                <w:szCs w:val="15"/>
              </w:rPr>
              <w:t>…]valuta</w:t>
            </w:r>
            <w:proofErr w:type="gramEnd"/>
            <w:r w:rsidRPr="00CD66EF">
              <w:rPr>
                <w:rFonts w:ascii="Arial" w:hAnsi="Arial" w:cs="Arial"/>
                <w:sz w:val="15"/>
                <w:szCs w:val="15"/>
              </w:rPr>
              <w:br/>
              <w:t>esercizio: [……] fatturato: [……] […]valuta</w:t>
            </w:r>
            <w:r w:rsidRPr="00CD66EF">
              <w:rPr>
                <w:rFonts w:ascii="Arial" w:hAnsi="Arial" w:cs="Arial"/>
                <w:sz w:val="15"/>
                <w:szCs w:val="15"/>
              </w:rPr>
              <w:br/>
              <w:t>esercizio: [……] fatturato: [……] […]valuta</w:t>
            </w:r>
            <w:r w:rsidRPr="00CD66EF">
              <w:rPr>
                <w:rFonts w:ascii="Arial" w:hAnsi="Arial" w:cs="Arial"/>
                <w:sz w:val="15"/>
                <w:szCs w:val="15"/>
              </w:rPr>
              <w:br/>
            </w:r>
            <w:r w:rsidRPr="00CD66EF">
              <w:rPr>
                <w:rFonts w:ascii="Arial" w:hAnsi="Arial" w:cs="Arial"/>
                <w:sz w:val="15"/>
                <w:szCs w:val="15"/>
              </w:rPr>
              <w:br/>
            </w:r>
            <w:r w:rsidRPr="00CD66EF">
              <w:rPr>
                <w:rFonts w:ascii="Arial" w:hAnsi="Arial" w:cs="Arial"/>
                <w:sz w:val="15"/>
                <w:szCs w:val="15"/>
              </w:rPr>
              <w:br/>
            </w:r>
            <w:r w:rsidRPr="00CD66EF">
              <w:rPr>
                <w:rFonts w:ascii="Arial" w:hAnsi="Arial" w:cs="Arial"/>
                <w:sz w:val="15"/>
                <w:szCs w:val="15"/>
              </w:rPr>
              <w:br/>
            </w:r>
            <w:r w:rsidRPr="00CD66EF">
              <w:rPr>
                <w:rFonts w:ascii="Arial" w:hAnsi="Arial" w:cs="Arial"/>
                <w:strike/>
                <w:sz w:val="15"/>
                <w:szCs w:val="15"/>
              </w:rPr>
              <w:t>(numero di esercizi, fatturato medio)</w:t>
            </w:r>
            <w:r w:rsidRPr="00CD66EF">
              <w:rPr>
                <w:rFonts w:ascii="Arial" w:hAnsi="Arial" w:cs="Arial"/>
                <w:b/>
                <w:strike/>
                <w:sz w:val="15"/>
                <w:szCs w:val="15"/>
              </w:rPr>
              <w:t>:</w:t>
            </w:r>
            <w:r w:rsidRPr="00CD66EF">
              <w:rPr>
                <w:rFonts w:ascii="Arial" w:hAnsi="Arial" w:cs="Arial"/>
                <w:strike/>
                <w:sz w:val="15"/>
                <w:szCs w:val="15"/>
              </w:rPr>
              <w:t xml:space="preserve"> </w:t>
            </w:r>
          </w:p>
          <w:p w:rsidR="00A23B3E" w:rsidRPr="00CD66EF" w:rsidRDefault="00A23B3E">
            <w:pPr>
              <w:rPr>
                <w:rFonts w:ascii="Arial" w:hAnsi="Arial" w:cs="Arial"/>
                <w:strike/>
                <w:sz w:val="15"/>
                <w:szCs w:val="15"/>
              </w:rPr>
            </w:pPr>
            <w:r w:rsidRPr="00CD66EF">
              <w:rPr>
                <w:rFonts w:ascii="Arial" w:hAnsi="Arial" w:cs="Arial"/>
                <w:strike/>
                <w:sz w:val="15"/>
                <w:szCs w:val="15"/>
              </w:rPr>
              <w:t>[……], [……] […] valuta</w:t>
            </w:r>
          </w:p>
          <w:p w:rsidR="00A23B3E" w:rsidRPr="00CD66EF" w:rsidRDefault="00A23B3E">
            <w:pPr>
              <w:rPr>
                <w:rFonts w:ascii="Arial" w:hAnsi="Arial" w:cs="Arial"/>
                <w:sz w:val="15"/>
                <w:szCs w:val="15"/>
              </w:rPr>
            </w:pPr>
            <w:r w:rsidRPr="00CD66EF">
              <w:rPr>
                <w:rFonts w:ascii="Arial" w:hAnsi="Arial" w:cs="Arial"/>
                <w:sz w:val="15"/>
                <w:szCs w:val="15"/>
              </w:rPr>
              <w:br/>
              <w:t xml:space="preserve">(indirizzo web, autorità o organismo di emanazione, riferimento preciso della documentazione): </w:t>
            </w:r>
          </w:p>
          <w:p w:rsidR="00A23B3E" w:rsidRPr="00CD66EF" w:rsidRDefault="00A23B3E">
            <w:r w:rsidRPr="00CD66EF">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F2F12" w:rsidRDefault="00A23B3E" w:rsidP="00BF74E1">
            <w:pPr>
              <w:jc w:val="both"/>
            </w:pPr>
            <w:r w:rsidRPr="00EF2F12">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F2F12" w:rsidRDefault="00A23B3E">
            <w:r w:rsidRPr="00EF2F12">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D9616D" w:rsidRDefault="00A23B3E" w:rsidP="00BF74E1">
            <w:pPr>
              <w:pStyle w:val="Paragrafoelenco1"/>
              <w:numPr>
                <w:ilvl w:val="0"/>
                <w:numId w:val="4"/>
              </w:numPr>
              <w:ind w:left="284" w:hanging="284"/>
              <w:jc w:val="both"/>
              <w:rPr>
                <w:rFonts w:ascii="Arial" w:hAnsi="Arial" w:cs="Arial"/>
                <w:strike/>
                <w:sz w:val="15"/>
                <w:szCs w:val="15"/>
              </w:rPr>
            </w:pPr>
            <w:r w:rsidRPr="00D9616D">
              <w:rPr>
                <w:rFonts w:ascii="Arial" w:hAnsi="Arial" w:cs="Arial"/>
                <w:strike/>
                <w:sz w:val="15"/>
                <w:szCs w:val="15"/>
              </w:rPr>
              <w:t xml:space="preserve">Per quanto riguarda gli </w:t>
            </w:r>
            <w:r w:rsidRPr="00D9616D">
              <w:rPr>
                <w:rFonts w:ascii="Arial" w:hAnsi="Arial" w:cs="Arial"/>
                <w:b/>
                <w:strike/>
                <w:sz w:val="15"/>
                <w:szCs w:val="15"/>
              </w:rPr>
              <w:t xml:space="preserve">indici finanziari </w:t>
            </w:r>
            <w:r w:rsidRPr="00D9616D">
              <w:rPr>
                <w:rFonts w:ascii="Arial" w:hAnsi="Arial" w:cs="Arial"/>
                <w:strike/>
                <w:sz w:val="15"/>
                <w:szCs w:val="15"/>
              </w:rPr>
              <w:t>(</w:t>
            </w:r>
            <w:r w:rsidRPr="00D9616D">
              <w:rPr>
                <w:rStyle w:val="Rimandonotaapidipagina"/>
                <w:rFonts w:ascii="Arial" w:hAnsi="Arial" w:cs="Arial"/>
                <w:strike/>
                <w:sz w:val="15"/>
                <w:szCs w:val="15"/>
              </w:rPr>
              <w:footnoteReference w:id="30"/>
            </w:r>
            <w:r w:rsidRPr="00D9616D">
              <w:rPr>
                <w:rFonts w:ascii="Arial" w:hAnsi="Arial" w:cs="Arial"/>
                <w:strike/>
                <w:sz w:val="15"/>
                <w:szCs w:val="15"/>
              </w:rPr>
              <w:t>) specificati nell'avviso o bando pertinente o nei documenti di gar</w:t>
            </w:r>
            <w:r w:rsidRPr="00D9616D">
              <w:rPr>
                <w:rFonts w:ascii="Arial" w:hAnsi="Arial" w:cs="Arial"/>
                <w:strike/>
                <w:color w:val="000000"/>
                <w:sz w:val="15"/>
                <w:szCs w:val="15"/>
              </w:rPr>
              <w:t xml:space="preserve">a ai sensi dell’art. 83 comma 4, lett. </w:t>
            </w:r>
            <w:r w:rsidRPr="00D9616D">
              <w:rPr>
                <w:rFonts w:ascii="Arial" w:hAnsi="Arial" w:cs="Arial"/>
                <w:i/>
                <w:strike/>
                <w:color w:val="000000"/>
                <w:sz w:val="15"/>
                <w:szCs w:val="15"/>
              </w:rPr>
              <w:t>b)</w:t>
            </w:r>
            <w:r w:rsidRPr="00D9616D">
              <w:rPr>
                <w:rFonts w:ascii="Arial" w:hAnsi="Arial" w:cs="Arial"/>
                <w:strike/>
                <w:color w:val="000000"/>
                <w:sz w:val="15"/>
                <w:szCs w:val="15"/>
              </w:rPr>
              <w:t xml:space="preserve">, del Codice, l'operatore economico dichiara che i valori attuali degli indici richiesti </w:t>
            </w:r>
            <w:r w:rsidRPr="00D9616D">
              <w:rPr>
                <w:rFonts w:ascii="Arial" w:hAnsi="Arial" w:cs="Arial"/>
                <w:strike/>
                <w:sz w:val="15"/>
                <w:szCs w:val="15"/>
              </w:rPr>
              <w:t>sono i seguenti:</w:t>
            </w:r>
          </w:p>
          <w:p w:rsidR="00A23B3E" w:rsidRPr="00D9616D" w:rsidRDefault="00A23B3E">
            <w:pPr>
              <w:pStyle w:val="Paragrafoelenco1"/>
              <w:ind w:left="0"/>
              <w:rPr>
                <w:strike/>
              </w:rPr>
            </w:pPr>
            <w:r w:rsidRPr="00D9616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(indicazione dell'indice richiesto, come rapporto tra x e y (</w:t>
            </w:r>
            <w:r w:rsidRPr="00D9616D">
              <w:rPr>
                <w:rStyle w:val="Rimandonotaapidipagina"/>
                <w:rFonts w:ascii="Arial" w:hAnsi="Arial" w:cs="Arial"/>
                <w:strike/>
                <w:sz w:val="15"/>
                <w:szCs w:val="15"/>
              </w:rPr>
              <w:footnoteReference w:id="31"/>
            </w:r>
            <w:r w:rsidRPr="00D9616D">
              <w:rPr>
                <w:rFonts w:ascii="Arial" w:hAnsi="Arial" w:cs="Arial"/>
                <w:strike/>
                <w:sz w:val="15"/>
                <w:szCs w:val="15"/>
              </w:rPr>
              <w:t>), e valore)</w:t>
            </w:r>
            <w:r w:rsidRPr="00D9616D">
              <w:rPr>
                <w:rFonts w:ascii="Arial" w:hAnsi="Arial" w:cs="Arial"/>
                <w:strike/>
                <w:sz w:val="15"/>
                <w:szCs w:val="15"/>
              </w:rPr>
              <w:br/>
              <w:t>[……], [……] (</w:t>
            </w:r>
            <w:r w:rsidRPr="00D9616D">
              <w:rPr>
                <w:rStyle w:val="Rimandonotaapidipagina"/>
                <w:rFonts w:ascii="Arial" w:hAnsi="Arial" w:cs="Arial"/>
                <w:strike/>
                <w:sz w:val="15"/>
                <w:szCs w:val="15"/>
              </w:rPr>
              <w:footnoteReference w:id="32"/>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i/>
                <w:strike/>
                <w:sz w:val="15"/>
                <w:szCs w:val="15"/>
              </w:rPr>
              <w:br/>
            </w:r>
            <w:r w:rsidRPr="00D9616D">
              <w:rPr>
                <w:rFonts w:ascii="Arial" w:hAnsi="Arial" w:cs="Arial"/>
                <w:strike/>
                <w:sz w:val="15"/>
                <w:szCs w:val="15"/>
              </w:rPr>
              <w:t>(indirizzo web, autorità o organismo di emanazione, riferimento preciso della documentazione):</w:t>
            </w:r>
            <w:r w:rsidRPr="00D9616D">
              <w:rPr>
                <w:rFonts w:ascii="Arial" w:hAnsi="Arial" w:cs="Arial"/>
                <w:i/>
                <w:strike/>
                <w:sz w:val="15"/>
                <w:szCs w:val="15"/>
              </w:rPr>
              <w:t xml:space="preserv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F351F0">
            <w:pPr>
              <w:pStyle w:val="Paragrafoelenco1"/>
              <w:numPr>
                <w:ilvl w:val="0"/>
                <w:numId w:val="4"/>
              </w:numPr>
              <w:ind w:left="284" w:hanging="284"/>
              <w:rPr>
                <w:rStyle w:val="NormalBoldChar"/>
                <w:rFonts w:ascii="Arial" w:eastAsia="Calibri" w:hAnsi="Arial" w:cs="Arial"/>
                <w:b w:val="0"/>
                <w:strike/>
                <w:sz w:val="15"/>
                <w:szCs w:val="15"/>
              </w:rPr>
            </w:pPr>
            <w:r w:rsidRPr="00D9616D">
              <w:rPr>
                <w:rFonts w:ascii="Arial" w:hAnsi="Arial" w:cs="Arial"/>
                <w:strike/>
                <w:sz w:val="15"/>
                <w:szCs w:val="15"/>
              </w:rPr>
              <w:t xml:space="preserve">L'importo assicurato </w:t>
            </w:r>
            <w:r w:rsidRPr="00D9616D">
              <w:rPr>
                <w:rFonts w:ascii="Arial" w:hAnsi="Arial" w:cs="Arial"/>
                <w:strike/>
                <w:color w:val="000000"/>
                <w:sz w:val="15"/>
                <w:szCs w:val="15"/>
              </w:rPr>
              <w:t xml:space="preserve">dalla </w:t>
            </w:r>
            <w:r w:rsidRPr="00D9616D">
              <w:rPr>
                <w:rFonts w:ascii="Arial" w:hAnsi="Arial" w:cs="Arial"/>
                <w:b/>
                <w:strike/>
                <w:color w:val="000000"/>
                <w:sz w:val="15"/>
                <w:szCs w:val="15"/>
              </w:rPr>
              <w:t>copertura contro i rischi professional</w:t>
            </w:r>
            <w:r w:rsidRPr="00D9616D">
              <w:rPr>
                <w:rFonts w:ascii="Arial" w:hAnsi="Arial" w:cs="Arial"/>
                <w:strike/>
                <w:color w:val="000000"/>
                <w:sz w:val="15"/>
                <w:szCs w:val="15"/>
              </w:rPr>
              <w:t xml:space="preserve">i è il seguente (articolo 83, comma 4, lettera </w:t>
            </w:r>
            <w:r w:rsidRPr="00D9616D">
              <w:rPr>
                <w:rFonts w:ascii="Arial" w:hAnsi="Arial" w:cs="Arial"/>
                <w:i/>
                <w:strike/>
                <w:color w:val="000000"/>
                <w:sz w:val="15"/>
                <w:szCs w:val="15"/>
              </w:rPr>
              <w:t>c)</w:t>
            </w:r>
            <w:r w:rsidRPr="00D9616D">
              <w:rPr>
                <w:rFonts w:ascii="Arial" w:hAnsi="Arial" w:cs="Arial"/>
                <w:strike/>
                <w:color w:val="000000"/>
                <w:sz w:val="15"/>
                <w:szCs w:val="15"/>
              </w:rPr>
              <w:t xml:space="preserve"> del Codice):</w:t>
            </w:r>
          </w:p>
          <w:p w:rsidR="00A23B3E" w:rsidRPr="00D9616D" w:rsidRDefault="00A23B3E">
            <w:pPr>
              <w:rPr>
                <w:strike/>
              </w:rPr>
            </w:pPr>
            <w:r w:rsidRPr="00D9616D">
              <w:rPr>
                <w:rStyle w:val="NormalBoldChar"/>
                <w:rFonts w:ascii="Arial" w:eastAsia="Calibri" w:hAnsi="Arial" w:cs="Arial"/>
                <w:b w:val="0"/>
                <w:strike/>
                <w:sz w:val="15"/>
                <w:szCs w:val="15"/>
              </w:rPr>
              <w:t xml:space="preserve">Se </w:t>
            </w:r>
            <w:r w:rsidRPr="00D9616D">
              <w:rPr>
                <w:rFonts w:ascii="Arial" w:hAnsi="Arial" w:cs="Arial"/>
                <w: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 […] valuta</w:t>
            </w:r>
          </w:p>
          <w:p w:rsidR="00A23B3E" w:rsidRPr="00D9616D" w:rsidRDefault="00A23B3E">
            <w:pPr>
              <w:spacing w:before="0" w:after="0"/>
              <w:rPr>
                <w:rFonts w:ascii="Arial" w:hAnsi="Arial" w:cs="Arial"/>
                <w:i/>
                <w:strike/>
                <w:sz w:val="15"/>
                <w:szCs w:val="15"/>
              </w:rPr>
            </w:pPr>
            <w:r w:rsidRPr="00D9616D">
              <w:rPr>
                <w:rFonts w:ascii="Arial" w:hAnsi="Arial" w:cs="Arial"/>
                <w:strike/>
                <w:sz w:val="15"/>
                <w:szCs w:val="15"/>
              </w:rPr>
              <w:br/>
              <w:t>(indirizzo web, autorità o organismo di emanazione, riferimento preciso della documentazione):</w:t>
            </w:r>
          </w:p>
          <w:p w:rsidR="00A23B3E" w:rsidRPr="00D9616D" w:rsidRDefault="00A23B3E">
            <w:pPr>
              <w:spacing w:before="0" w:after="0"/>
              <w:rPr>
                <w:strike/>
              </w:rPr>
            </w:pPr>
            <w:r w:rsidRPr="00D9616D">
              <w:rPr>
                <w:rFonts w:ascii="Arial" w:hAnsi="Arial" w:cs="Arial"/>
                <w:i/>
                <w:strike/>
                <w:sz w:val="15"/>
                <w:szCs w:val="15"/>
              </w:rPr>
              <w:t xml:space="preserve"> </w:t>
            </w: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D9616D" w:rsidRDefault="00A23B3E" w:rsidP="008F12E6">
            <w:pPr>
              <w:pStyle w:val="Paragrafoelenco1"/>
              <w:numPr>
                <w:ilvl w:val="0"/>
                <w:numId w:val="4"/>
              </w:numPr>
              <w:ind w:left="284" w:hanging="284"/>
              <w:rPr>
                <w:rFonts w:ascii="Arial" w:hAnsi="Arial" w:cs="Arial"/>
                <w:strike/>
                <w:sz w:val="15"/>
                <w:szCs w:val="15"/>
              </w:rPr>
            </w:pPr>
            <w:r w:rsidRPr="00D9616D">
              <w:rPr>
                <w:rFonts w:ascii="Arial" w:hAnsi="Arial" w:cs="Arial"/>
                <w:strike/>
                <w:sz w:val="15"/>
                <w:szCs w:val="15"/>
              </w:rPr>
              <w:t xml:space="preserve">Per quanto riguarda gli </w:t>
            </w:r>
            <w:r w:rsidRPr="00D9616D">
              <w:rPr>
                <w:rFonts w:ascii="Arial" w:hAnsi="Arial" w:cs="Arial"/>
                <w:b/>
                <w:strike/>
                <w:sz w:val="15"/>
                <w:szCs w:val="15"/>
              </w:rPr>
              <w:t>eventuali altri requisiti economici o finanziari</w:t>
            </w:r>
            <w:r w:rsidRPr="00D9616D">
              <w:rPr>
                <w:rFonts w:ascii="Arial" w:hAnsi="Arial" w:cs="Arial"/>
                <w:strike/>
                <w:sz w:val="15"/>
                <w:szCs w:val="15"/>
              </w:rPr>
              <w:t xml:space="preserve"> specificati nell'avviso o bando pertinente o nei documenti di gara, l'operatore economico dichiara che:</w:t>
            </w:r>
            <w:r w:rsidRPr="00D9616D">
              <w:rPr>
                <w:rFonts w:ascii="Arial" w:hAnsi="Arial" w:cs="Arial"/>
                <w:strike/>
                <w:sz w:val="15"/>
                <w:szCs w:val="15"/>
              </w:rPr>
              <w:br/>
            </w:r>
          </w:p>
          <w:p w:rsidR="00A23B3E" w:rsidRPr="00D9616D" w:rsidRDefault="00A23B3E">
            <w:pPr>
              <w:rPr>
                <w:strike/>
              </w:rPr>
            </w:pPr>
            <w:r w:rsidRPr="00D9616D">
              <w:rPr>
                <w:rFonts w:ascii="Arial" w:hAnsi="Arial" w:cs="Arial"/>
                <w:strike/>
                <w:sz w:val="15"/>
                <w:szCs w:val="15"/>
              </w:rPr>
              <w:lastRenderedPageBreak/>
              <w:t xml:space="preserve">Se la documentazione pertinente </w:t>
            </w:r>
            <w:r w:rsidRPr="00D9616D">
              <w:rPr>
                <w:rFonts w:ascii="Arial" w:hAnsi="Arial" w:cs="Arial"/>
                <w:b/>
                <w:strike/>
                <w:sz w:val="15"/>
                <w:szCs w:val="15"/>
              </w:rPr>
              <w:t>eventualmente</w:t>
            </w:r>
            <w:r w:rsidRPr="00D9616D">
              <w:rPr>
                <w:rFonts w:ascii="Arial" w:hAnsi="Arial" w:cs="Arial"/>
                <w:strike/>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Pr="00D9616D" w:rsidRDefault="00A23B3E">
            <w:pPr>
              <w:rPr>
                <w:rFonts w:ascii="Arial" w:hAnsi="Arial" w:cs="Arial"/>
                <w:strike/>
                <w:sz w:val="15"/>
                <w:szCs w:val="15"/>
              </w:rPr>
            </w:pPr>
            <w:r w:rsidRPr="00D9616D">
              <w:rPr>
                <w:rFonts w:ascii="Arial" w:hAnsi="Arial" w:cs="Arial"/>
                <w:strike/>
                <w:sz w:val="15"/>
                <w:szCs w:val="15"/>
              </w:rPr>
              <w:lastRenderedPageBreak/>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lastRenderedPageBreak/>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color w:val="000000"/>
                <w:sz w:val="15"/>
                <w:szCs w:val="15"/>
              </w:rPr>
              <w:t xml:space="preserve">1a) Unicamente per gli </w:t>
            </w:r>
            <w:r w:rsidRPr="00D9616D">
              <w:rPr>
                <w:rFonts w:ascii="Arial" w:hAnsi="Arial" w:cs="Arial"/>
                <w:b/>
                <w:strike/>
                <w:color w:val="000000"/>
                <w:sz w:val="15"/>
                <w:szCs w:val="15"/>
              </w:rPr>
              <w:t xml:space="preserve">appalti pubblici di lavori, </w:t>
            </w:r>
            <w:r w:rsidRPr="00D9616D">
              <w:rPr>
                <w:rFonts w:ascii="Arial" w:hAnsi="Arial" w:cs="Arial"/>
                <w:strike/>
                <w:sz w:val="15"/>
                <w:szCs w:val="15"/>
              </w:rPr>
              <w:t xml:space="preserve">durante il periodo di </w:t>
            </w:r>
            <w:proofErr w:type="gramStart"/>
            <w:r w:rsidRPr="00D9616D">
              <w:rPr>
                <w:rFonts w:ascii="Arial" w:hAnsi="Arial" w:cs="Arial"/>
                <w:strike/>
                <w:sz w:val="15"/>
                <w:szCs w:val="15"/>
              </w:rPr>
              <w:t>riferimento(</w:t>
            </w:r>
            <w:proofErr w:type="gramEnd"/>
            <w:r w:rsidRPr="00D9616D">
              <w:rPr>
                <w:rStyle w:val="Rimandonotaapidipagina"/>
                <w:rFonts w:ascii="Arial" w:hAnsi="Arial" w:cs="Arial"/>
                <w:strike/>
                <w:sz w:val="15"/>
                <w:szCs w:val="15"/>
              </w:rPr>
              <w:footnoteReference w:id="33"/>
            </w:r>
            <w:r w:rsidRPr="00D9616D">
              <w:rPr>
                <w:rFonts w:ascii="Arial" w:hAnsi="Arial" w:cs="Arial"/>
                <w:strike/>
                <w:sz w:val="15"/>
                <w:szCs w:val="15"/>
              </w:rPr>
              <w:t xml:space="preserve">) l'operatore economico </w:t>
            </w:r>
            <w:r w:rsidRPr="00D9616D">
              <w:rPr>
                <w:rFonts w:ascii="Arial" w:hAnsi="Arial" w:cs="Arial"/>
                <w:b/>
                <w:strike/>
                <w:sz w:val="15"/>
                <w:szCs w:val="15"/>
              </w:rPr>
              <w:t>ha eseguito i seguenti lavori del tipo specificato</w:t>
            </w:r>
            <w:r w:rsidRPr="00D9616D">
              <w:rPr>
                <w:rFonts w:ascii="Arial" w:hAnsi="Arial" w:cs="Arial"/>
                <w:strike/>
                <w:sz w:val="15"/>
                <w:szCs w:val="15"/>
              </w:rPr>
              <w:t xml:space="preserve">: </w:t>
            </w:r>
          </w:p>
          <w:p w:rsidR="00A23B3E" w:rsidRPr="00D9616D" w:rsidRDefault="00A23B3E">
            <w:pPr>
              <w:rPr>
                <w:strike/>
              </w:rPr>
            </w:pPr>
            <w:r w:rsidRPr="00D9616D">
              <w:rPr>
                <w:rFonts w:ascii="Arial" w:hAnsi="Arial" w:cs="Arial"/>
                <w:strike/>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Numero di anni (periodo specificato nell'avviso o bando pertinente o nei documenti di gara): […]</w:t>
            </w:r>
            <w:r w:rsidRPr="00D9616D">
              <w:rPr>
                <w:rFonts w:ascii="Arial" w:hAnsi="Arial" w:cs="Arial"/>
                <w:strike/>
                <w:sz w:val="15"/>
                <w:szCs w:val="15"/>
              </w:rPr>
              <w:br/>
              <w:t>Lavori:</w:t>
            </w:r>
            <w:r w:rsidR="001A2C0D">
              <w:rPr>
                <w:rFonts w:ascii="Arial" w:hAnsi="Arial" w:cs="Arial"/>
                <w:strike/>
                <w:sz w:val="15"/>
                <w:szCs w:val="15"/>
              </w:rPr>
              <w:t xml:space="preserve"> </w:t>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ind w:left="426" w:hanging="426"/>
              <w:rPr>
                <w:rFonts w:ascii="Arial" w:hAnsi="Arial" w:cs="Arial"/>
                <w:strike/>
                <w:sz w:val="14"/>
                <w:szCs w:val="14"/>
              </w:rPr>
            </w:pPr>
            <w:r w:rsidRPr="00CD66EF">
              <w:rPr>
                <w:rFonts w:ascii="Arial" w:hAnsi="Arial" w:cs="Arial"/>
                <w:strike/>
                <w:sz w:val="15"/>
                <w:szCs w:val="15"/>
              </w:rPr>
              <w:t>1</w:t>
            </w:r>
            <w:proofErr w:type="gramStart"/>
            <w:r w:rsidRPr="00CD66EF">
              <w:rPr>
                <w:rFonts w:ascii="Arial" w:hAnsi="Arial" w:cs="Arial"/>
                <w:strike/>
                <w:sz w:val="15"/>
                <w:szCs w:val="15"/>
              </w:rPr>
              <w:t>b)</w:t>
            </w:r>
            <w:r w:rsidR="001A2C0D" w:rsidRPr="00CD66EF">
              <w:rPr>
                <w:rFonts w:ascii="Arial" w:hAnsi="Arial" w:cs="Arial"/>
                <w:strike/>
                <w:sz w:val="15"/>
                <w:szCs w:val="15"/>
              </w:rPr>
              <w:t xml:space="preserve">  </w:t>
            </w:r>
            <w:r w:rsidRPr="00CD66EF">
              <w:rPr>
                <w:rFonts w:ascii="Arial" w:hAnsi="Arial" w:cs="Arial"/>
                <w:strike/>
                <w:sz w:val="15"/>
                <w:szCs w:val="15"/>
              </w:rPr>
              <w:t>Unicamente</w:t>
            </w:r>
            <w:proofErr w:type="gramEnd"/>
            <w:r w:rsidRPr="00CD66EF">
              <w:rPr>
                <w:rFonts w:ascii="Arial" w:hAnsi="Arial" w:cs="Arial"/>
                <w:strike/>
                <w:sz w:val="15"/>
                <w:szCs w:val="15"/>
              </w:rPr>
              <w:t xml:space="preserve"> per gli </w:t>
            </w:r>
            <w:r w:rsidRPr="00CD66EF">
              <w:rPr>
                <w:rFonts w:ascii="Arial" w:hAnsi="Arial" w:cs="Arial"/>
                <w:b/>
                <w:i/>
                <w:strike/>
                <w:sz w:val="15"/>
                <w:szCs w:val="15"/>
              </w:rPr>
              <w:t>appalti pubblici di forniture e di servizi</w:t>
            </w:r>
            <w:r w:rsidRPr="00CD66EF">
              <w:rPr>
                <w:rFonts w:ascii="Arial" w:hAnsi="Arial" w:cs="Arial"/>
                <w:strike/>
                <w:sz w:val="15"/>
                <w:szCs w:val="15"/>
              </w:rPr>
              <w:t>:</w:t>
            </w:r>
            <w:r w:rsidRPr="00CD66EF">
              <w:rPr>
                <w:rFonts w:ascii="Arial" w:hAnsi="Arial" w:cs="Arial"/>
                <w:strike/>
                <w:sz w:val="15"/>
                <w:szCs w:val="15"/>
                <w:shd w:val="clear" w:color="auto" w:fill="BFBFBF"/>
              </w:rPr>
              <w:br/>
            </w:r>
          </w:p>
          <w:p w:rsidR="00A23B3E" w:rsidRPr="00CD66EF" w:rsidRDefault="001A2C0D">
            <w:pPr>
              <w:ind w:left="426" w:hanging="426"/>
              <w:rPr>
                <w:strike/>
              </w:rPr>
            </w:pPr>
            <w:r w:rsidRPr="00CD66EF">
              <w:rPr>
                <w:rFonts w:ascii="Arial" w:hAnsi="Arial" w:cs="Arial"/>
                <w:strike/>
                <w:sz w:val="14"/>
                <w:szCs w:val="14"/>
              </w:rPr>
              <w:t xml:space="preserve">     </w:t>
            </w:r>
            <w:r w:rsidR="00A23B3E" w:rsidRPr="00CD66EF">
              <w:rPr>
                <w:rFonts w:ascii="Arial" w:hAnsi="Arial" w:cs="Arial"/>
                <w:strike/>
                <w:sz w:val="14"/>
                <w:szCs w:val="14"/>
              </w:rPr>
              <w:t xml:space="preserve"> Durante il periodo di riferimento l'operatore economico </w:t>
            </w:r>
            <w:r w:rsidR="00A23B3E" w:rsidRPr="00CD66EF">
              <w:rPr>
                <w:rFonts w:ascii="Arial" w:hAnsi="Arial" w:cs="Arial"/>
                <w:b/>
                <w:strike/>
                <w:sz w:val="14"/>
                <w:szCs w:val="14"/>
              </w:rPr>
              <w:t xml:space="preserve">ha consegnato le seguenti forniture principali del tipo specificato o prestato i seguenti servizi principali del tipo specificato: </w:t>
            </w:r>
            <w:r w:rsidR="00A23B3E" w:rsidRPr="00CD66EF">
              <w:rPr>
                <w:rFonts w:ascii="Arial" w:hAnsi="Arial" w:cs="Arial"/>
                <w:strike/>
                <w:sz w:val="14"/>
                <w:szCs w:val="14"/>
              </w:rPr>
              <w:t xml:space="preserve">Indicare nell'elenco gli importi, le date e i destinatari, pubblici o </w:t>
            </w:r>
            <w:proofErr w:type="gramStart"/>
            <w:r w:rsidR="00A23B3E" w:rsidRPr="00CD66EF">
              <w:rPr>
                <w:rFonts w:ascii="Arial" w:hAnsi="Arial" w:cs="Arial"/>
                <w:strike/>
                <w:sz w:val="14"/>
                <w:szCs w:val="14"/>
              </w:rPr>
              <w:t>privati(</w:t>
            </w:r>
            <w:proofErr w:type="gramEnd"/>
            <w:r w:rsidR="00A23B3E" w:rsidRPr="00CD66EF">
              <w:rPr>
                <w:rStyle w:val="Rimandonotaapidipagina"/>
                <w:rFonts w:ascii="Arial" w:hAnsi="Arial" w:cs="Arial"/>
                <w:strike/>
                <w:sz w:val="14"/>
                <w:szCs w:val="14"/>
              </w:rPr>
              <w:footnoteReference w:id="34"/>
            </w:r>
            <w:r w:rsidR="00A23B3E" w:rsidRPr="00CD66EF">
              <w:rPr>
                <w:rFonts w:ascii="Arial" w:hAnsi="Arial" w:cs="Arial"/>
                <w:strike/>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rPr>
                <w:rFonts w:ascii="Arial" w:hAnsi="Arial" w:cs="Arial"/>
                <w:strike/>
                <w:sz w:val="15"/>
                <w:szCs w:val="15"/>
              </w:rPr>
            </w:pPr>
            <w:r w:rsidRPr="00CD66EF">
              <w:rPr>
                <w:rFonts w:ascii="Arial" w:hAnsi="Arial" w:cs="Arial"/>
                <w:strike/>
                <w:sz w:val="15"/>
                <w:szCs w:val="15"/>
              </w:rPr>
              <w:t xml:space="preserve">Numero di anni (periodo specificato nell'avviso o bando pertinente o nei documenti di gara): </w:t>
            </w:r>
          </w:p>
          <w:p w:rsidR="00A23B3E" w:rsidRPr="00CD66EF" w:rsidRDefault="00A23B3E">
            <w:pPr>
              <w:rPr>
                <w:rFonts w:ascii="Arial" w:hAnsi="Arial" w:cs="Arial"/>
                <w:strike/>
                <w:sz w:val="15"/>
                <w:szCs w:val="15"/>
              </w:rPr>
            </w:pPr>
            <w:r w:rsidRPr="00CD66EF">
              <w:rPr>
                <w:rFonts w:ascii="Arial" w:hAnsi="Arial" w:cs="Arial"/>
                <w:strike/>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CD66EF">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rPr>
                      <w:strike/>
                    </w:rPr>
                  </w:pPr>
                  <w:r w:rsidRPr="00CD66EF">
                    <w:rPr>
                      <w:rFonts w:ascii="Arial" w:hAnsi="Arial" w:cs="Arial"/>
                      <w:strike/>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rPr>
                      <w:strike/>
                    </w:rPr>
                  </w:pPr>
                  <w:r w:rsidRPr="00CD66EF">
                    <w:rPr>
                      <w:rFonts w:ascii="Arial" w:hAnsi="Arial" w:cs="Arial"/>
                      <w:strike/>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rPr>
                      <w:strike/>
                    </w:rPr>
                  </w:pPr>
                  <w:r w:rsidRPr="00CD66EF">
                    <w:rPr>
                      <w:rFonts w:ascii="Arial" w:hAnsi="Arial" w:cs="Arial"/>
                      <w:strike/>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rPr>
                      <w:strike/>
                    </w:rPr>
                  </w:pPr>
                  <w:r w:rsidRPr="00CD66EF">
                    <w:rPr>
                      <w:rFonts w:ascii="Arial" w:hAnsi="Arial" w:cs="Arial"/>
                      <w:strike/>
                      <w:sz w:val="15"/>
                      <w:szCs w:val="15"/>
                    </w:rPr>
                    <w:t>destinatari</w:t>
                  </w:r>
                </w:p>
              </w:tc>
            </w:tr>
            <w:tr w:rsidR="00A23B3E" w:rsidRPr="00CD66EF">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rPr>
                      <w:rFonts w:ascii="Arial" w:hAnsi="Arial" w:cs="Arial"/>
                      <w:strike/>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rPr>
                      <w:rFonts w:ascii="Arial" w:hAnsi="Arial" w:cs="Arial"/>
                      <w:strike/>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rPr>
                      <w:rFonts w:ascii="Arial" w:hAnsi="Arial" w:cs="Arial"/>
                      <w:strike/>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CD66EF" w:rsidRDefault="00A23B3E">
                  <w:pPr>
                    <w:rPr>
                      <w:rFonts w:ascii="Arial" w:hAnsi="Arial" w:cs="Arial"/>
                      <w:strike/>
                      <w:sz w:val="15"/>
                      <w:szCs w:val="15"/>
                    </w:rPr>
                  </w:pPr>
                </w:p>
              </w:tc>
            </w:tr>
          </w:tbl>
          <w:p w:rsidR="00A23B3E" w:rsidRPr="00CD66EF" w:rsidRDefault="00A23B3E">
            <w:pPr>
              <w:rPr>
                <w:rFonts w:ascii="Arial" w:hAnsi="Arial" w:cs="Arial"/>
                <w:strike/>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2)</w:t>
            </w:r>
            <w:r w:rsidR="001A2C0D">
              <w:rPr>
                <w:rFonts w:ascii="Arial" w:hAnsi="Arial" w:cs="Arial"/>
                <w:strike/>
                <w:sz w:val="15"/>
                <w:szCs w:val="15"/>
              </w:rPr>
              <w:t xml:space="preserve">  </w:t>
            </w:r>
            <w:r w:rsidRPr="00D9616D">
              <w:rPr>
                <w:rFonts w:ascii="Arial" w:hAnsi="Arial" w:cs="Arial"/>
                <w:strike/>
                <w:sz w:val="15"/>
                <w:szCs w:val="15"/>
              </w:rPr>
              <w:t xml:space="preserve">Può disporre dei seguenti </w:t>
            </w:r>
            <w:r w:rsidRPr="00D9616D">
              <w:rPr>
                <w:rFonts w:ascii="Arial" w:hAnsi="Arial" w:cs="Arial"/>
                <w:b/>
                <w:strike/>
                <w:sz w:val="15"/>
                <w:szCs w:val="15"/>
              </w:rPr>
              <w:t xml:space="preserve">tecnici o organismi tecnici </w:t>
            </w:r>
            <w:r w:rsidRPr="00D9616D">
              <w:rPr>
                <w:rFonts w:ascii="Arial" w:hAnsi="Arial" w:cs="Arial"/>
                <w:strike/>
                <w:sz w:val="15"/>
                <w:szCs w:val="15"/>
              </w:rPr>
              <w:t>(</w:t>
            </w:r>
            <w:r w:rsidRPr="00D9616D">
              <w:rPr>
                <w:rStyle w:val="Rimandonotaapidipagina"/>
                <w:rFonts w:ascii="Arial" w:hAnsi="Arial" w:cs="Arial"/>
                <w:strike/>
                <w:sz w:val="15"/>
                <w:szCs w:val="15"/>
              </w:rPr>
              <w:footnoteReference w:id="35"/>
            </w:r>
            <w:r w:rsidRPr="00D9616D">
              <w:rPr>
                <w:rFonts w:ascii="Arial" w:hAnsi="Arial" w:cs="Arial"/>
                <w:strike/>
                <w:sz w:val="15"/>
                <w:szCs w:val="15"/>
              </w:rPr>
              <w:t>), citando in particolare quelli responsabili del controllo della qualità:</w:t>
            </w:r>
          </w:p>
          <w:p w:rsidR="00A23B3E" w:rsidRPr="00D9616D" w:rsidRDefault="00A23B3E">
            <w:pPr>
              <w:ind w:left="426"/>
              <w:rPr>
                <w:strike/>
              </w:rPr>
            </w:pPr>
            <w:r w:rsidRPr="00D9616D">
              <w:rPr>
                <w:rFonts w:ascii="Arial" w:hAnsi="Arial" w:cs="Arial"/>
                <w:strike/>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3)</w:t>
            </w:r>
            <w:r w:rsidR="001A2C0D">
              <w:rPr>
                <w:rFonts w:ascii="Arial" w:hAnsi="Arial" w:cs="Arial"/>
                <w:strike/>
                <w:sz w:val="15"/>
                <w:szCs w:val="15"/>
              </w:rPr>
              <w:t xml:space="preserve"> </w:t>
            </w:r>
            <w:r w:rsidRPr="00D9616D">
              <w:rPr>
                <w:rFonts w:ascii="Arial" w:hAnsi="Arial" w:cs="Arial"/>
                <w:strike/>
                <w:sz w:val="15"/>
                <w:szCs w:val="15"/>
              </w:rPr>
              <w:t xml:space="preserve"> Utilizza le seguenti </w:t>
            </w:r>
            <w:r w:rsidRPr="00D9616D">
              <w:rPr>
                <w:rFonts w:ascii="Arial" w:hAnsi="Arial" w:cs="Arial"/>
                <w:b/>
                <w:strike/>
                <w:sz w:val="15"/>
                <w:szCs w:val="15"/>
              </w:rPr>
              <w:t xml:space="preserve">attrezzature tecniche e adotta le seguenti misure per garantire la qualità </w:t>
            </w:r>
            <w:r w:rsidRPr="00D9616D">
              <w:rPr>
                <w:rFonts w:ascii="Arial" w:hAnsi="Arial" w:cs="Arial"/>
                <w:strike/>
                <w:sz w:val="15"/>
                <w:szCs w:val="15"/>
              </w:rPr>
              <w:t xml:space="preserve">e dispone degli </w:t>
            </w:r>
            <w:r w:rsidRPr="00D9616D">
              <w:rPr>
                <w:rFonts w:ascii="Arial" w:hAnsi="Arial" w:cs="Arial"/>
                <w:b/>
                <w:strike/>
                <w:sz w:val="15"/>
                <w:szCs w:val="15"/>
              </w:rPr>
              <w:t>strumenti di studio e ricerca</w:t>
            </w:r>
            <w:r w:rsidRPr="00D9616D">
              <w:rPr>
                <w:rFonts w:ascii="Arial" w:hAnsi="Arial" w:cs="Arial"/>
                <w:strike/>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4)</w:t>
            </w:r>
            <w:r w:rsidR="001A2C0D">
              <w:rPr>
                <w:rFonts w:ascii="Arial" w:hAnsi="Arial" w:cs="Arial"/>
                <w:strike/>
                <w:sz w:val="15"/>
                <w:szCs w:val="15"/>
              </w:rPr>
              <w:t xml:space="preserve"> </w:t>
            </w:r>
            <w:r w:rsidRPr="00D9616D">
              <w:rPr>
                <w:rFonts w:ascii="Arial" w:hAnsi="Arial" w:cs="Arial"/>
                <w:strike/>
                <w:sz w:val="15"/>
                <w:szCs w:val="15"/>
              </w:rPr>
              <w:t xml:space="preserve">Potrà applicare i seguenti </w:t>
            </w:r>
            <w:r w:rsidRPr="00D9616D">
              <w:rPr>
                <w:rFonts w:ascii="Arial" w:hAnsi="Arial" w:cs="Arial"/>
                <w:b/>
                <w:strike/>
                <w:sz w:val="15"/>
                <w:szCs w:val="15"/>
              </w:rPr>
              <w:t>sistemi di gestione e di tracciabilità della catena di approvvigionamento</w:t>
            </w:r>
            <w:r w:rsidRPr="00D9616D">
              <w:rPr>
                <w:rFonts w:ascii="Arial" w:hAnsi="Arial" w:cs="Arial"/>
                <w:strike/>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5)</w:t>
            </w:r>
            <w:r w:rsidR="001A2C0D">
              <w:rPr>
                <w:rFonts w:ascii="Arial" w:hAnsi="Arial" w:cs="Arial"/>
                <w:b/>
                <w:strike/>
                <w:sz w:val="15"/>
                <w:szCs w:val="15"/>
              </w:rPr>
              <w:t xml:space="preserve">   </w:t>
            </w:r>
            <w:r w:rsidRPr="00D9616D">
              <w:rPr>
                <w:rFonts w:ascii="Arial" w:hAnsi="Arial" w:cs="Arial"/>
                <w:b/>
                <w:strike/>
                <w:sz w:val="15"/>
                <w:szCs w:val="15"/>
              </w:rPr>
              <w:t xml:space="preserve"> Per la fornitura di prodotti o la prestazione di servizi complessi o, eccezionalmente, di prodotti o servizi richiesti per una finalità particolare:</w:t>
            </w:r>
            <w:r w:rsidRPr="00D9616D">
              <w:rPr>
                <w:rFonts w:ascii="Arial" w:hAnsi="Arial" w:cs="Arial"/>
                <w:b/>
                <w:strike/>
                <w:sz w:val="15"/>
                <w:szCs w:val="15"/>
                <w:shd w:val="clear" w:color="auto" w:fill="BFBFBF"/>
              </w:rPr>
              <w:br/>
            </w:r>
          </w:p>
          <w:p w:rsidR="00A23B3E" w:rsidRPr="00D9616D" w:rsidRDefault="00A23B3E">
            <w:pPr>
              <w:ind w:left="426"/>
              <w:rPr>
                <w:strike/>
              </w:rPr>
            </w:pPr>
            <w:r w:rsidRPr="00D9616D">
              <w:rPr>
                <w:rFonts w:ascii="Arial" w:hAnsi="Arial" w:cs="Arial"/>
                <w:strike/>
                <w:sz w:val="15"/>
                <w:szCs w:val="15"/>
              </w:rPr>
              <w:t xml:space="preserve">L'operatore economico </w:t>
            </w:r>
            <w:r w:rsidRPr="00D9616D">
              <w:rPr>
                <w:rFonts w:ascii="Arial" w:hAnsi="Arial" w:cs="Arial"/>
                <w:b/>
                <w:strike/>
                <w:sz w:val="15"/>
                <w:szCs w:val="15"/>
              </w:rPr>
              <w:t>consentirà</w:t>
            </w:r>
            <w:r w:rsidRPr="00D9616D">
              <w:rPr>
                <w:rFonts w:ascii="Arial" w:hAnsi="Arial" w:cs="Arial"/>
                <w:strike/>
                <w:sz w:val="15"/>
                <w:szCs w:val="15"/>
              </w:rPr>
              <w:t xml:space="preserve"> l'esecuzione di </w:t>
            </w:r>
            <w:proofErr w:type="gramStart"/>
            <w:r w:rsidRPr="00D9616D">
              <w:rPr>
                <w:rFonts w:ascii="Arial" w:hAnsi="Arial" w:cs="Arial"/>
                <w:b/>
                <w:strike/>
                <w:sz w:val="15"/>
                <w:szCs w:val="15"/>
              </w:rPr>
              <w:t>verifiche</w:t>
            </w:r>
            <w:r w:rsidRPr="00D9616D">
              <w:rPr>
                <w:rFonts w:ascii="Arial" w:hAnsi="Arial" w:cs="Arial"/>
                <w:strike/>
                <w:sz w:val="15"/>
                <w:szCs w:val="15"/>
              </w:rPr>
              <w:t>(</w:t>
            </w:r>
            <w:proofErr w:type="gramEnd"/>
            <w:r w:rsidRPr="00D9616D">
              <w:rPr>
                <w:rStyle w:val="Rimandonotaapidipagina"/>
                <w:rFonts w:ascii="Arial" w:hAnsi="Arial" w:cs="Arial"/>
                <w:strike/>
                <w:sz w:val="15"/>
                <w:szCs w:val="15"/>
              </w:rPr>
              <w:footnoteReference w:id="36"/>
            </w:r>
            <w:r w:rsidRPr="00D9616D">
              <w:rPr>
                <w:rFonts w:ascii="Arial" w:hAnsi="Arial" w:cs="Arial"/>
                <w:strike/>
                <w:sz w:val="15"/>
                <w:szCs w:val="15"/>
              </w:rPr>
              <w:t>) delle sue capacità di</w:t>
            </w:r>
            <w:r w:rsidRPr="00D9616D">
              <w:rPr>
                <w:rFonts w:ascii="Arial" w:hAnsi="Arial" w:cs="Arial"/>
                <w:b/>
                <w:strike/>
                <w:sz w:val="15"/>
                <w:szCs w:val="15"/>
              </w:rPr>
              <w:t xml:space="preserve"> produzione</w:t>
            </w:r>
            <w:r w:rsidRPr="00D9616D">
              <w:rPr>
                <w:rFonts w:ascii="Arial" w:hAnsi="Arial" w:cs="Arial"/>
                <w:strike/>
                <w:sz w:val="15"/>
                <w:szCs w:val="15"/>
              </w:rPr>
              <w:t xml:space="preserve"> o </w:t>
            </w:r>
            <w:r w:rsidRPr="00D9616D">
              <w:rPr>
                <w:rFonts w:ascii="Arial" w:hAnsi="Arial" w:cs="Arial"/>
                <w:b/>
                <w:strike/>
                <w:sz w:val="15"/>
                <w:szCs w:val="15"/>
              </w:rPr>
              <w:t>strutture tecniche</w:t>
            </w:r>
            <w:r w:rsidRPr="00D9616D">
              <w:rPr>
                <w:rFonts w:ascii="Arial" w:hAnsi="Arial" w:cs="Arial"/>
                <w:strike/>
                <w:sz w:val="15"/>
                <w:szCs w:val="15"/>
              </w:rPr>
              <w:t xml:space="preserve"> e, se necessario, degli </w:t>
            </w:r>
            <w:r w:rsidRPr="00D9616D">
              <w:rPr>
                <w:rFonts w:ascii="Arial" w:hAnsi="Arial" w:cs="Arial"/>
                <w:b/>
                <w:strike/>
                <w:sz w:val="15"/>
                <w:szCs w:val="15"/>
              </w:rPr>
              <w:t>strumenti di studio e di ricerca</w:t>
            </w:r>
            <w:r w:rsidRPr="00D9616D">
              <w:rPr>
                <w:rFonts w:ascii="Arial" w:hAnsi="Arial" w:cs="Arial"/>
                <w:strike/>
                <w:sz w:val="15"/>
                <w:szCs w:val="15"/>
              </w:rPr>
              <w:t xml:space="preserve"> di cui egli dispone, nonché delle </w:t>
            </w:r>
            <w:r w:rsidRPr="00D9616D">
              <w:rPr>
                <w:rFonts w:ascii="Arial" w:hAnsi="Arial" w:cs="Arial"/>
                <w:b/>
                <w:strike/>
                <w:sz w:val="15"/>
                <w:szCs w:val="15"/>
              </w:rPr>
              <w:t>misure adottate per garantire la qualità</w:t>
            </w:r>
            <w:r w:rsidRPr="00D9616D">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br/>
            </w:r>
            <w:proofErr w:type="gramStart"/>
            <w:r w:rsidRPr="00D9616D">
              <w:rPr>
                <w:rFonts w:ascii="Arial" w:hAnsi="Arial" w:cs="Arial"/>
                <w:strike/>
                <w:sz w:val="15"/>
                <w:szCs w:val="15"/>
              </w:rPr>
              <w:t>[ ]</w:t>
            </w:r>
            <w:proofErr w:type="gramEnd"/>
            <w:r w:rsidRPr="00D9616D">
              <w:rPr>
                <w:rFonts w:ascii="Arial" w:hAnsi="Arial" w:cs="Arial"/>
                <w:strike/>
                <w:sz w:val="15"/>
                <w:szCs w:val="15"/>
              </w:rPr>
              <w:t xml:space="preserve"> Sì [ ] No</w:t>
            </w:r>
          </w:p>
          <w:p w:rsidR="00350D7E" w:rsidRPr="00D9616D" w:rsidRDefault="00350D7E">
            <w:pPr>
              <w:rPr>
                <w:rFonts w:ascii="Arial" w:hAnsi="Arial" w:cs="Arial"/>
                <w:strike/>
                <w:sz w:val="15"/>
                <w:szCs w:val="15"/>
              </w:rPr>
            </w:pPr>
          </w:p>
          <w:p w:rsidR="00350D7E" w:rsidRPr="00D9616D" w:rsidRDefault="00350D7E">
            <w:pPr>
              <w:rPr>
                <w:strike/>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6)</w:t>
            </w:r>
            <w:r w:rsidR="001A2C0D">
              <w:rPr>
                <w:rFonts w:ascii="Arial" w:hAnsi="Arial" w:cs="Arial"/>
                <w:strike/>
                <w:sz w:val="15"/>
                <w:szCs w:val="15"/>
              </w:rPr>
              <w:t xml:space="preserve">   </w:t>
            </w:r>
            <w:r w:rsidRPr="00D9616D">
              <w:rPr>
                <w:rFonts w:ascii="Arial" w:hAnsi="Arial" w:cs="Arial"/>
                <w:strike/>
                <w:sz w:val="15"/>
                <w:szCs w:val="15"/>
              </w:rPr>
              <w:t xml:space="preserve"> Indicare i </w:t>
            </w:r>
            <w:r w:rsidRPr="00D9616D">
              <w:rPr>
                <w:rFonts w:ascii="Arial" w:hAnsi="Arial" w:cs="Arial"/>
                <w:b/>
                <w:strike/>
                <w:sz w:val="15"/>
                <w:szCs w:val="15"/>
              </w:rPr>
              <w:t>titoli di studio e professionali</w:t>
            </w:r>
            <w:r w:rsidRPr="00D9616D">
              <w:rPr>
                <w:rFonts w:ascii="Arial" w:hAnsi="Arial" w:cs="Arial"/>
                <w:strike/>
                <w:sz w:val="15"/>
                <w:szCs w:val="15"/>
              </w:rPr>
              <w:t xml:space="preserve"> di cui sono in possesso:</w:t>
            </w:r>
          </w:p>
          <w:p w:rsidR="00A23B3E" w:rsidRPr="00D9616D" w:rsidRDefault="00A23B3E">
            <w:pPr>
              <w:rPr>
                <w:rFonts w:ascii="Arial" w:hAnsi="Arial" w:cs="Arial"/>
                <w:b/>
                <w:i/>
                <w:strike/>
                <w:sz w:val="15"/>
                <w:szCs w:val="15"/>
              </w:rPr>
            </w:pPr>
            <w:r w:rsidRPr="00D9616D">
              <w:rPr>
                <w:rFonts w:ascii="Arial" w:hAnsi="Arial" w:cs="Arial"/>
                <w:strike/>
                <w:sz w:val="15"/>
                <w:szCs w:val="15"/>
              </w:rPr>
              <w:lastRenderedPageBreak/>
              <w:t>a)</w:t>
            </w:r>
            <w:r w:rsidR="001A2C0D">
              <w:rPr>
                <w:rFonts w:ascii="Arial" w:hAnsi="Arial" w:cs="Arial"/>
                <w:strike/>
                <w:sz w:val="15"/>
                <w:szCs w:val="15"/>
              </w:rPr>
              <w:t xml:space="preserve">   </w:t>
            </w:r>
            <w:r w:rsidRPr="00D9616D">
              <w:rPr>
                <w:rFonts w:ascii="Arial" w:hAnsi="Arial" w:cs="Arial"/>
                <w:strike/>
                <w:sz w:val="15"/>
                <w:szCs w:val="15"/>
              </w:rPr>
              <w:t xml:space="preserve"> lo stesso prestatore di servizi o imprenditore,</w:t>
            </w:r>
          </w:p>
          <w:p w:rsidR="00A23B3E" w:rsidRPr="00D9616D" w:rsidRDefault="00A23B3E">
            <w:pPr>
              <w:ind w:left="426"/>
              <w:rPr>
                <w:rFonts w:ascii="Arial" w:hAnsi="Arial" w:cs="Arial"/>
                <w:strike/>
                <w:sz w:val="15"/>
                <w:szCs w:val="15"/>
              </w:rPr>
            </w:pPr>
            <w:r w:rsidRPr="00D9616D">
              <w:rPr>
                <w:rFonts w:ascii="Arial" w:hAnsi="Arial" w:cs="Arial"/>
                <w:b/>
                <w:i/>
                <w:strike/>
                <w:sz w:val="15"/>
                <w:szCs w:val="15"/>
              </w:rPr>
              <w:t>e/o</w:t>
            </w:r>
            <w:r w:rsidRPr="00D9616D">
              <w:rPr>
                <w:rFonts w:ascii="Arial" w:hAnsi="Arial" w:cs="Arial"/>
                <w:strike/>
                <w:sz w:val="15"/>
                <w:szCs w:val="15"/>
              </w:rPr>
              <w:t xml:space="preserve"> (in funzione dei requisiti richiesti nell'avviso o bando pertinente o nei documenti di gara)</w:t>
            </w:r>
            <w:r w:rsidRPr="00D9616D">
              <w:rPr>
                <w:rFonts w:ascii="Arial" w:hAnsi="Arial" w:cs="Arial"/>
                <w:strike/>
                <w:sz w:val="15"/>
                <w:szCs w:val="15"/>
              </w:rPr>
              <w:br/>
            </w:r>
          </w:p>
          <w:p w:rsidR="00A23B3E" w:rsidRPr="00D9616D" w:rsidRDefault="00A23B3E">
            <w:pPr>
              <w:ind w:left="426" w:hanging="426"/>
              <w:rPr>
                <w:strike/>
              </w:rPr>
            </w:pPr>
            <w:r w:rsidRPr="00D9616D">
              <w:rPr>
                <w:rFonts w:ascii="Arial" w:hAnsi="Arial" w:cs="Arial"/>
                <w:strike/>
                <w:sz w:val="15"/>
                <w:szCs w:val="15"/>
              </w:rPr>
              <w:t>b)</w:t>
            </w:r>
            <w:r w:rsidR="001A2C0D">
              <w:rPr>
                <w:rFonts w:ascii="Arial" w:hAnsi="Arial" w:cs="Arial"/>
                <w:strike/>
                <w:sz w:val="15"/>
                <w:szCs w:val="15"/>
              </w:rPr>
              <w:t xml:space="preserve">   </w:t>
            </w:r>
            <w:r w:rsidRPr="00D9616D">
              <w:rPr>
                <w:rFonts w:ascii="Arial" w:hAnsi="Arial" w:cs="Arial"/>
                <w:strike/>
                <w:sz w:val="15"/>
                <w:szCs w:val="15"/>
              </w:rPr>
              <w:t xml:space="preserve"> </w:t>
            </w:r>
            <w:r w:rsidRPr="00D9616D">
              <w:rPr>
                <w:rFonts w:ascii="Arial" w:hAnsi="Arial" w:cs="Arial"/>
                <w:strike/>
                <w:color w:val="000000"/>
                <w:sz w:val="15"/>
                <w:szCs w:val="15"/>
              </w:rPr>
              <w:t>i componenti della struttura tecnica-operativa</w:t>
            </w:r>
            <w:r w:rsidR="00D64744" w:rsidRPr="00D9616D">
              <w:rPr>
                <w:rFonts w:ascii="Arial" w:hAnsi="Arial" w:cs="Arial"/>
                <w:strike/>
                <w:color w:val="000000"/>
                <w:sz w:val="15"/>
                <w:szCs w:val="15"/>
              </w:rPr>
              <w:t>/ gruppi di lavoro</w:t>
            </w:r>
            <w:r w:rsidRPr="00D9616D">
              <w:rPr>
                <w:rFonts w:ascii="Arial" w:hAnsi="Arial" w:cs="Arial"/>
                <w:strike/>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lastRenderedPageBreak/>
              <w:br/>
            </w:r>
          </w:p>
          <w:p w:rsidR="00A23B3E" w:rsidRPr="00D9616D" w:rsidRDefault="00A23B3E">
            <w:pPr>
              <w:rPr>
                <w:rFonts w:ascii="Arial" w:hAnsi="Arial" w:cs="Arial"/>
                <w:strike/>
                <w:sz w:val="15"/>
                <w:szCs w:val="15"/>
              </w:rPr>
            </w:pPr>
            <w:r w:rsidRPr="00D9616D">
              <w:rPr>
                <w:rFonts w:ascii="Arial" w:hAnsi="Arial" w:cs="Arial"/>
                <w:strike/>
                <w:sz w:val="15"/>
                <w:szCs w:val="15"/>
              </w:rPr>
              <w:lastRenderedPageBreak/>
              <w:br/>
              <w:t>a) [………..…]</w:t>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strike/>
              </w:rPr>
            </w:pPr>
            <w:r w:rsidRPr="00D9616D">
              <w:rPr>
                <w:rFonts w:ascii="Arial" w:hAnsi="Arial" w:cs="Arial"/>
                <w:strike/>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lastRenderedPageBreak/>
              <w:t>7)</w:t>
            </w:r>
            <w:r w:rsidR="001A2C0D">
              <w:rPr>
                <w:rFonts w:ascii="Arial" w:hAnsi="Arial" w:cs="Arial"/>
                <w:strike/>
                <w:sz w:val="15"/>
                <w:szCs w:val="15"/>
              </w:rPr>
              <w:t xml:space="preserve">   </w:t>
            </w:r>
            <w:r w:rsidRPr="00D9616D">
              <w:rPr>
                <w:rFonts w:ascii="Arial" w:hAnsi="Arial" w:cs="Arial"/>
                <w:strike/>
                <w:sz w:val="15"/>
                <w:szCs w:val="15"/>
              </w:rPr>
              <w:t xml:space="preserve"> L'operatore economico potrà applicare durante l'esecuzione dell'appalto le seguenti </w:t>
            </w:r>
            <w:r w:rsidRPr="00D9616D">
              <w:rPr>
                <w:rFonts w:ascii="Arial" w:hAnsi="Arial" w:cs="Arial"/>
                <w:b/>
                <w:strike/>
                <w:sz w:val="15"/>
                <w:szCs w:val="15"/>
              </w:rPr>
              <w:t>misure di gestione ambientale</w:t>
            </w:r>
            <w:r w:rsidRPr="00D9616D">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ind w:left="426" w:hanging="426"/>
              <w:rPr>
                <w:strike/>
              </w:rPr>
            </w:pPr>
            <w:r w:rsidRPr="00D9616D">
              <w:rPr>
                <w:rFonts w:ascii="Arial" w:hAnsi="Arial" w:cs="Arial"/>
                <w:strike/>
                <w:sz w:val="15"/>
                <w:szCs w:val="15"/>
              </w:rPr>
              <w:t>8)</w:t>
            </w:r>
            <w:r w:rsidR="001A2C0D">
              <w:rPr>
                <w:rFonts w:ascii="Arial" w:hAnsi="Arial" w:cs="Arial"/>
                <w:strike/>
                <w:sz w:val="15"/>
                <w:szCs w:val="15"/>
              </w:rPr>
              <w:t xml:space="preserve">   </w:t>
            </w:r>
            <w:r w:rsidRPr="00D9616D">
              <w:rPr>
                <w:rFonts w:ascii="Arial" w:hAnsi="Arial" w:cs="Arial"/>
                <w:strike/>
                <w:sz w:val="15"/>
                <w:szCs w:val="15"/>
              </w:rPr>
              <w:t xml:space="preserve"> L'</w:t>
            </w:r>
            <w:r w:rsidRPr="00D9616D">
              <w:rPr>
                <w:rFonts w:ascii="Arial" w:hAnsi="Arial" w:cs="Arial"/>
                <w:b/>
                <w:strike/>
                <w:sz w:val="15"/>
                <w:szCs w:val="15"/>
              </w:rPr>
              <w:t>organico medio annuo</w:t>
            </w:r>
            <w:r w:rsidRPr="00D9616D">
              <w:rPr>
                <w:rFonts w:ascii="Arial" w:hAnsi="Arial" w:cs="Arial"/>
                <w:strike/>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Anno, organico medio annuo:</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Anno, numero di dirigenti</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9)</w:t>
            </w:r>
            <w:r w:rsidR="001A2C0D">
              <w:rPr>
                <w:rFonts w:ascii="Arial" w:hAnsi="Arial" w:cs="Arial"/>
                <w:strike/>
                <w:sz w:val="15"/>
                <w:szCs w:val="15"/>
              </w:rPr>
              <w:t xml:space="preserve">   </w:t>
            </w:r>
            <w:r w:rsidRPr="00D9616D">
              <w:rPr>
                <w:rFonts w:ascii="Arial" w:hAnsi="Arial" w:cs="Arial"/>
                <w:strike/>
                <w:sz w:val="15"/>
                <w:szCs w:val="15"/>
              </w:rPr>
              <w:t xml:space="preserve"> Per l'esecuzione dell'appalto l'operatore economico disporrà dell'</w:t>
            </w:r>
            <w:r w:rsidRPr="00D9616D">
              <w:rPr>
                <w:rFonts w:ascii="Arial" w:hAnsi="Arial" w:cs="Arial"/>
                <w:b/>
                <w:strike/>
                <w:sz w:val="15"/>
                <w:szCs w:val="15"/>
              </w:rPr>
              <w:t>attrezzatura, del materiale e dell'equipaggiamento tecnico</w:t>
            </w:r>
            <w:r w:rsidRPr="00D9616D">
              <w:rPr>
                <w:rFonts w:ascii="Arial" w:hAnsi="Arial" w:cs="Arial"/>
                <w:strike/>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10)</w:t>
            </w:r>
            <w:r w:rsidR="001A2C0D">
              <w:rPr>
                <w:rFonts w:ascii="Arial" w:hAnsi="Arial" w:cs="Arial"/>
                <w:sz w:val="15"/>
                <w:szCs w:val="15"/>
              </w:rPr>
              <w:t xml:space="preserve">  </w:t>
            </w:r>
            <w:r>
              <w:rPr>
                <w:rFonts w:ascii="Arial" w:hAnsi="Arial" w:cs="Arial"/>
                <w:sz w:val="15"/>
                <w:szCs w:val="15"/>
              </w:rPr>
              <w:t xml:space="preserve">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B57B41" w:rsidRDefault="00A23B3E">
            <w:pPr>
              <w:shd w:val="clear" w:color="auto" w:fill="FFFFFF"/>
              <w:rPr>
                <w:rFonts w:ascii="Arial" w:hAnsi="Arial" w:cs="Arial"/>
                <w:strike/>
                <w:sz w:val="15"/>
                <w:szCs w:val="15"/>
              </w:rPr>
            </w:pPr>
            <w:r w:rsidRPr="00B57B41">
              <w:rPr>
                <w:rFonts w:ascii="Arial" w:hAnsi="Arial" w:cs="Arial"/>
                <w:strike/>
                <w:sz w:val="15"/>
                <w:szCs w:val="15"/>
              </w:rPr>
              <w:t>11)</w:t>
            </w:r>
            <w:r w:rsidR="001A2C0D" w:rsidRPr="00B57B41">
              <w:rPr>
                <w:rFonts w:ascii="Arial" w:hAnsi="Arial" w:cs="Arial"/>
                <w:strike/>
                <w:sz w:val="15"/>
                <w:szCs w:val="15"/>
              </w:rPr>
              <w:t xml:space="preserve">  </w:t>
            </w:r>
            <w:r w:rsidRPr="00B57B41">
              <w:rPr>
                <w:rFonts w:ascii="Arial" w:hAnsi="Arial" w:cs="Arial"/>
                <w:strike/>
                <w:sz w:val="15"/>
                <w:szCs w:val="15"/>
              </w:rPr>
              <w:t xml:space="preserve"> Per gli </w:t>
            </w:r>
            <w:r w:rsidRPr="00B57B41">
              <w:rPr>
                <w:rFonts w:ascii="Arial" w:hAnsi="Arial" w:cs="Arial"/>
                <w:b/>
                <w:i/>
                <w:strike/>
                <w:sz w:val="15"/>
                <w:szCs w:val="15"/>
              </w:rPr>
              <w:t>appalti pubblici di forniture</w:t>
            </w:r>
            <w:r w:rsidRPr="00B57B41">
              <w:rPr>
                <w:rFonts w:ascii="Arial" w:hAnsi="Arial" w:cs="Arial"/>
                <w:strike/>
                <w:sz w:val="15"/>
                <w:szCs w:val="15"/>
              </w:rPr>
              <w:t>:</w:t>
            </w:r>
            <w:r w:rsidRPr="00B57B41">
              <w:rPr>
                <w:rFonts w:ascii="Arial" w:hAnsi="Arial" w:cs="Arial"/>
                <w:strike/>
                <w:sz w:val="15"/>
                <w:szCs w:val="15"/>
              </w:rPr>
              <w:br/>
            </w:r>
          </w:p>
          <w:p w:rsidR="00A23B3E" w:rsidRPr="00B57B41" w:rsidRDefault="00A23B3E">
            <w:pPr>
              <w:ind w:left="426"/>
              <w:rPr>
                <w:rFonts w:ascii="Arial" w:hAnsi="Arial" w:cs="Arial"/>
                <w:strike/>
                <w:sz w:val="15"/>
                <w:szCs w:val="15"/>
              </w:rPr>
            </w:pPr>
            <w:r w:rsidRPr="00B57B41">
              <w:rPr>
                <w:rFonts w:ascii="Arial" w:hAnsi="Arial" w:cs="Arial"/>
                <w:strike/>
                <w:sz w:val="15"/>
                <w:szCs w:val="15"/>
              </w:rPr>
              <w:t>L'operatore economico fornirà i campioni, le descrizioni o le fotografie dei prodotti da fornire, non necessariamente accompagnati dalle certificazioni di autenticità, come richiesti;</w:t>
            </w:r>
            <w:r w:rsidRPr="00B57B41">
              <w:rPr>
                <w:rFonts w:ascii="Arial" w:hAnsi="Arial" w:cs="Arial"/>
                <w:strike/>
                <w:sz w:val="15"/>
                <w:szCs w:val="15"/>
              </w:rPr>
              <w:br/>
            </w:r>
          </w:p>
          <w:p w:rsidR="00A23B3E" w:rsidRPr="00B57B41" w:rsidRDefault="00A23B3E">
            <w:pPr>
              <w:ind w:left="426"/>
              <w:rPr>
                <w:rFonts w:ascii="Arial" w:hAnsi="Arial" w:cs="Arial"/>
                <w:strike/>
                <w:sz w:val="15"/>
                <w:szCs w:val="15"/>
              </w:rPr>
            </w:pPr>
            <w:r w:rsidRPr="00B57B41">
              <w:rPr>
                <w:rFonts w:ascii="Arial" w:hAnsi="Arial" w:cs="Arial"/>
                <w:strike/>
                <w:sz w:val="15"/>
                <w:szCs w:val="15"/>
              </w:rPr>
              <w:t>se applicabile, l'operatore economico dichiara inoltre che provvederà a fornire le richieste certificazioni di autenticità.</w:t>
            </w:r>
            <w:r w:rsidRPr="00B57B41">
              <w:rPr>
                <w:rFonts w:ascii="Arial" w:hAnsi="Arial" w:cs="Arial"/>
                <w:strike/>
                <w:sz w:val="15"/>
                <w:szCs w:val="15"/>
              </w:rPr>
              <w:br/>
            </w:r>
          </w:p>
          <w:p w:rsidR="00A23B3E" w:rsidRPr="00B57B41" w:rsidRDefault="00A23B3E">
            <w:pPr>
              <w:rPr>
                <w:strike/>
              </w:rPr>
            </w:pPr>
            <w:r w:rsidRPr="00B57B4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proofErr w:type="gramStart"/>
            <w:r w:rsidRPr="00D9616D">
              <w:rPr>
                <w:rFonts w:ascii="Arial" w:hAnsi="Arial" w:cs="Arial"/>
                <w:strike/>
                <w:sz w:val="15"/>
                <w:szCs w:val="15"/>
              </w:rPr>
              <w:t>[ ]</w:t>
            </w:r>
            <w:proofErr w:type="gramEnd"/>
            <w:r w:rsidRPr="00D9616D">
              <w:rPr>
                <w:rFonts w:ascii="Arial" w:hAnsi="Arial" w:cs="Arial"/>
                <w:strike/>
                <w:sz w:val="15"/>
                <w:szCs w:val="15"/>
              </w:rPr>
              <w:t xml:space="preserve"> Sì [ ] No</w:t>
            </w:r>
            <w:r w:rsidRPr="00D9616D">
              <w:rPr>
                <w:rFonts w:ascii="Arial" w:hAnsi="Arial" w:cs="Arial"/>
                <w:strike/>
                <w:sz w:val="15"/>
                <w:szCs w:val="15"/>
              </w:rPr>
              <w:br/>
            </w: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proofErr w:type="gramStart"/>
            <w:r w:rsidRPr="00D9616D">
              <w:rPr>
                <w:rFonts w:ascii="Arial" w:hAnsi="Arial" w:cs="Arial"/>
                <w:strike/>
                <w:sz w:val="15"/>
                <w:szCs w:val="15"/>
              </w:rPr>
              <w:t>[ ]</w:t>
            </w:r>
            <w:proofErr w:type="gramEnd"/>
            <w:r w:rsidRPr="00D9616D">
              <w:rPr>
                <w:rFonts w:ascii="Arial" w:hAnsi="Arial" w:cs="Arial"/>
                <w:strike/>
                <w:sz w:val="15"/>
                <w:szCs w:val="15"/>
              </w:rPr>
              <w:t xml:space="preserve"> Sì [ ] No</w:t>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B57B41" w:rsidRDefault="00A23B3E">
            <w:pPr>
              <w:spacing w:before="0" w:after="0"/>
              <w:ind w:left="426" w:hanging="426"/>
              <w:rPr>
                <w:rFonts w:ascii="Arial" w:hAnsi="Arial" w:cs="Arial"/>
                <w:strike/>
                <w:sz w:val="15"/>
                <w:szCs w:val="15"/>
              </w:rPr>
            </w:pPr>
            <w:r w:rsidRPr="00B57B41">
              <w:rPr>
                <w:rFonts w:ascii="Arial" w:hAnsi="Arial" w:cs="Arial"/>
                <w:strike/>
                <w:sz w:val="15"/>
                <w:szCs w:val="15"/>
              </w:rPr>
              <w:t>12)</w:t>
            </w:r>
            <w:r w:rsidR="001A2C0D" w:rsidRPr="00B57B41">
              <w:rPr>
                <w:rFonts w:ascii="Arial" w:hAnsi="Arial" w:cs="Arial"/>
                <w:strike/>
                <w:sz w:val="15"/>
                <w:szCs w:val="15"/>
              </w:rPr>
              <w:t xml:space="preserve">  </w:t>
            </w:r>
            <w:r w:rsidRPr="00B57B41">
              <w:rPr>
                <w:rFonts w:ascii="Arial" w:hAnsi="Arial" w:cs="Arial"/>
                <w:strike/>
                <w:sz w:val="15"/>
                <w:szCs w:val="15"/>
              </w:rPr>
              <w:t xml:space="preserve"> Per gli </w:t>
            </w:r>
            <w:r w:rsidRPr="00B57B41">
              <w:rPr>
                <w:rFonts w:ascii="Arial" w:hAnsi="Arial" w:cs="Arial"/>
                <w:b/>
                <w:i/>
                <w:strike/>
                <w:sz w:val="15"/>
                <w:szCs w:val="15"/>
              </w:rPr>
              <w:t>appalti pubblici di forniture</w:t>
            </w:r>
            <w:r w:rsidRPr="00B57B41">
              <w:rPr>
                <w:rFonts w:ascii="Arial" w:hAnsi="Arial" w:cs="Arial"/>
                <w:strike/>
                <w:sz w:val="15"/>
                <w:szCs w:val="15"/>
              </w:rPr>
              <w:t>:</w:t>
            </w:r>
            <w:r w:rsidRPr="00B57B41">
              <w:rPr>
                <w:rFonts w:ascii="Arial" w:hAnsi="Arial" w:cs="Arial"/>
                <w:strike/>
                <w:sz w:val="15"/>
                <w:szCs w:val="15"/>
              </w:rPr>
              <w:br/>
            </w:r>
          </w:p>
          <w:p w:rsidR="00A23B3E" w:rsidRPr="00B57B41" w:rsidRDefault="00A23B3E">
            <w:pPr>
              <w:spacing w:before="0" w:after="0"/>
              <w:ind w:left="426"/>
              <w:rPr>
                <w:rFonts w:ascii="Arial" w:hAnsi="Arial" w:cs="Arial"/>
                <w:b/>
                <w:strike/>
                <w:sz w:val="15"/>
                <w:szCs w:val="15"/>
              </w:rPr>
            </w:pPr>
            <w:r w:rsidRPr="00B57B41">
              <w:rPr>
                <w:rFonts w:ascii="Arial" w:hAnsi="Arial" w:cs="Arial"/>
                <w:strike/>
                <w:sz w:val="15"/>
                <w:szCs w:val="15"/>
              </w:rPr>
              <w:t xml:space="preserve">L'operatore economico può fornire i richiesti </w:t>
            </w:r>
            <w:r w:rsidRPr="00B57B41">
              <w:rPr>
                <w:rFonts w:ascii="Arial" w:hAnsi="Arial" w:cs="Arial"/>
                <w:b/>
                <w:strike/>
                <w:sz w:val="15"/>
                <w:szCs w:val="15"/>
              </w:rPr>
              <w:t>certificati</w:t>
            </w:r>
            <w:r w:rsidRPr="00B57B41">
              <w:rPr>
                <w:rFonts w:ascii="Arial" w:hAnsi="Arial" w:cs="Arial"/>
                <w:strike/>
                <w:sz w:val="15"/>
                <w:szCs w:val="15"/>
              </w:rPr>
              <w:t xml:space="preserve"> rilasciati da </w:t>
            </w:r>
            <w:r w:rsidRPr="00B57B41">
              <w:rPr>
                <w:rFonts w:ascii="Arial" w:hAnsi="Arial" w:cs="Arial"/>
                <w:b/>
                <w:strike/>
                <w:sz w:val="15"/>
                <w:szCs w:val="15"/>
              </w:rPr>
              <w:t>istituti o servizi ufficiali incaricati del controllo della qualità,</w:t>
            </w:r>
            <w:r w:rsidRPr="00B57B41">
              <w:rPr>
                <w:rFonts w:ascii="Arial" w:hAnsi="Arial" w:cs="Arial"/>
                <w:strike/>
                <w:sz w:val="15"/>
                <w:szCs w:val="15"/>
              </w:rPr>
              <w:t xml:space="preserve"> di riconosciuta competenza, i quali attestino la conformità di prodotti ben individuati mediante riferimenti alle specifiche tecniche o norme indicate nell'avviso o bando pertinente o nei documenti di gara?</w:t>
            </w:r>
            <w:r w:rsidRPr="00B57B41">
              <w:rPr>
                <w:rFonts w:ascii="Arial" w:hAnsi="Arial" w:cs="Arial"/>
                <w:strike/>
                <w:sz w:val="15"/>
                <w:szCs w:val="15"/>
              </w:rPr>
              <w:br/>
            </w:r>
          </w:p>
          <w:p w:rsidR="00A23B3E" w:rsidRPr="00B57B41" w:rsidRDefault="00A23B3E">
            <w:pPr>
              <w:spacing w:before="0" w:after="0"/>
              <w:ind w:left="426"/>
              <w:rPr>
                <w:rFonts w:ascii="Arial" w:hAnsi="Arial" w:cs="Arial"/>
                <w:strike/>
                <w:sz w:val="15"/>
                <w:szCs w:val="15"/>
              </w:rPr>
            </w:pPr>
            <w:r w:rsidRPr="00B57B41">
              <w:rPr>
                <w:rFonts w:ascii="Arial" w:hAnsi="Arial" w:cs="Arial"/>
                <w:b/>
                <w:strike/>
                <w:sz w:val="15"/>
                <w:szCs w:val="15"/>
              </w:rPr>
              <w:t>In caso negativo</w:t>
            </w:r>
            <w:r w:rsidRPr="00B57B41">
              <w:rPr>
                <w:rFonts w:ascii="Arial" w:hAnsi="Arial" w:cs="Arial"/>
                <w:strike/>
                <w:sz w:val="15"/>
                <w:szCs w:val="15"/>
              </w:rPr>
              <w:t>, spiegare perché e precisare di quali altri mezzi di prova si dispone:</w:t>
            </w:r>
            <w:r w:rsidRPr="00B57B41">
              <w:rPr>
                <w:rFonts w:ascii="Arial" w:hAnsi="Arial" w:cs="Arial"/>
                <w:strike/>
                <w:sz w:val="15"/>
                <w:szCs w:val="15"/>
              </w:rPr>
              <w:br/>
            </w:r>
          </w:p>
          <w:p w:rsidR="00A23B3E" w:rsidRPr="00B57B41" w:rsidRDefault="00A23B3E">
            <w:pPr>
              <w:spacing w:before="0" w:after="0"/>
              <w:rPr>
                <w:strike/>
              </w:rPr>
            </w:pPr>
            <w:r w:rsidRPr="00B57B4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br/>
            </w:r>
            <w:proofErr w:type="gramStart"/>
            <w:r w:rsidRPr="00D9616D">
              <w:rPr>
                <w:rFonts w:ascii="Arial" w:hAnsi="Arial" w:cs="Arial"/>
                <w:strike/>
                <w:sz w:val="15"/>
                <w:szCs w:val="15"/>
              </w:rPr>
              <w:t>[ ]</w:t>
            </w:r>
            <w:proofErr w:type="gramEnd"/>
            <w:r w:rsidRPr="00D9616D">
              <w:rPr>
                <w:rFonts w:ascii="Arial" w:hAnsi="Arial" w:cs="Arial"/>
                <w:strike/>
                <w:sz w:val="15"/>
                <w:szCs w:val="15"/>
              </w:rPr>
              <w:t xml:space="preserve"> Sì [ ] No</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r w:rsidRPr="00D9616D">
              <w:rPr>
                <w:rFonts w:ascii="Arial" w:hAnsi="Arial" w:cs="Arial"/>
                <w:strike/>
                <w:sz w:val="15"/>
                <w:szCs w:val="15"/>
              </w:rPr>
              <w:br/>
            </w: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2E43BE" w:rsidRPr="00D9616D" w:rsidRDefault="002E43BE">
            <w:pPr>
              <w:spacing w:before="0" w:after="0"/>
              <w:rPr>
                <w:strike/>
              </w:rPr>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6D8D" w:rsidRDefault="00A23B3E" w:rsidP="00350D7E">
            <w:pPr>
              <w:pStyle w:val="Paragrafoelenco1"/>
              <w:ind w:left="20"/>
              <w:jc w:val="both"/>
              <w:rPr>
                <w:rFonts w:ascii="Arial" w:hAnsi="Arial" w:cs="Arial"/>
                <w:color w:val="000000"/>
                <w:sz w:val="15"/>
                <w:szCs w:val="15"/>
              </w:rPr>
            </w:pPr>
            <w:r w:rsidRPr="00AC6D8D">
              <w:rPr>
                <w:rFonts w:ascii="Arial" w:hAnsi="Arial" w:cs="Arial"/>
                <w:color w:val="000000"/>
                <w:sz w:val="15"/>
                <w:szCs w:val="15"/>
              </w:rPr>
              <w:t>1</w:t>
            </w:r>
            <w:r w:rsidR="00D64744" w:rsidRPr="00AC6D8D">
              <w:rPr>
                <w:rFonts w:ascii="Arial" w:hAnsi="Arial" w:cs="Arial"/>
                <w:color w:val="000000"/>
                <w:sz w:val="15"/>
                <w:szCs w:val="15"/>
              </w:rPr>
              <w:t>3)</w:t>
            </w:r>
            <w:r w:rsidR="001A2C0D" w:rsidRPr="00AC6D8D">
              <w:rPr>
                <w:rFonts w:ascii="Arial" w:hAnsi="Arial" w:cs="Arial"/>
                <w:color w:val="000000"/>
                <w:sz w:val="15"/>
                <w:szCs w:val="15"/>
              </w:rPr>
              <w:t xml:space="preserve"> </w:t>
            </w:r>
            <w:r w:rsidRPr="00AC6D8D">
              <w:rPr>
                <w:rFonts w:ascii="Arial" w:hAnsi="Arial" w:cs="Arial"/>
                <w:color w:val="000000"/>
                <w:sz w:val="15"/>
                <w:szCs w:val="15"/>
              </w:rPr>
              <w:t xml:space="preserve">Per quanto riguarda gli </w:t>
            </w:r>
            <w:r w:rsidRPr="00AC6D8D">
              <w:rPr>
                <w:rFonts w:ascii="Arial" w:hAnsi="Arial" w:cs="Arial"/>
                <w:b/>
                <w:color w:val="000000"/>
                <w:sz w:val="15"/>
                <w:szCs w:val="15"/>
              </w:rPr>
              <w:t>eventuali altri requisiti tecnici e professionali</w:t>
            </w:r>
            <w:r w:rsidRPr="00AC6D8D">
              <w:rPr>
                <w:rFonts w:ascii="Arial" w:hAnsi="Arial" w:cs="Arial"/>
                <w:color w:val="000000"/>
                <w:sz w:val="15"/>
                <w:szCs w:val="15"/>
              </w:rPr>
              <w:t xml:space="preserve"> specificati nell'avviso o bando pertinente o nei documenti di gara, l'operatore economico dichiara che:</w:t>
            </w:r>
            <w:r w:rsidRPr="00AC6D8D">
              <w:rPr>
                <w:rFonts w:ascii="Arial" w:hAnsi="Arial" w:cs="Arial"/>
                <w:color w:val="000000"/>
                <w:sz w:val="15"/>
                <w:szCs w:val="15"/>
              </w:rPr>
              <w:br/>
            </w:r>
          </w:p>
          <w:p w:rsidR="00A23B3E" w:rsidRPr="00AC6D8D" w:rsidRDefault="00A23B3E">
            <w:pPr>
              <w:rPr>
                <w:color w:val="000000"/>
              </w:rPr>
            </w:pPr>
            <w:r w:rsidRPr="00AC6D8D">
              <w:rPr>
                <w:rFonts w:ascii="Arial" w:hAnsi="Arial" w:cs="Arial"/>
                <w:color w:val="000000"/>
                <w:sz w:val="15"/>
                <w:szCs w:val="15"/>
              </w:rPr>
              <w:lastRenderedPageBreak/>
              <w:t xml:space="preserve">Se la documentazione pertinente </w:t>
            </w:r>
            <w:r w:rsidRPr="00AC6D8D">
              <w:rPr>
                <w:rFonts w:ascii="Arial" w:hAnsi="Arial" w:cs="Arial"/>
                <w:b/>
                <w:color w:val="000000"/>
                <w:sz w:val="15"/>
                <w:szCs w:val="15"/>
              </w:rPr>
              <w:t>eventualmente</w:t>
            </w:r>
            <w:r w:rsidRPr="00AC6D8D">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C6D8D" w:rsidRDefault="00A23B3E">
            <w:pPr>
              <w:rPr>
                <w:rFonts w:ascii="Arial" w:hAnsi="Arial" w:cs="Arial"/>
                <w:color w:val="000000"/>
                <w:sz w:val="15"/>
                <w:szCs w:val="15"/>
              </w:rPr>
            </w:pPr>
            <w:r w:rsidRPr="00AC6D8D">
              <w:rPr>
                <w:rFonts w:ascii="Arial" w:hAnsi="Arial" w:cs="Arial"/>
                <w:color w:val="000000"/>
                <w:sz w:val="15"/>
                <w:szCs w:val="15"/>
              </w:rPr>
              <w:lastRenderedPageBreak/>
              <w:t>[……]</w:t>
            </w:r>
            <w:r w:rsidRPr="00AC6D8D">
              <w:rPr>
                <w:rFonts w:ascii="Arial" w:hAnsi="Arial" w:cs="Arial"/>
                <w:color w:val="000000"/>
                <w:sz w:val="15"/>
                <w:szCs w:val="15"/>
              </w:rPr>
              <w:br/>
            </w:r>
            <w:r w:rsidRPr="00AC6D8D">
              <w:rPr>
                <w:rFonts w:ascii="Arial" w:hAnsi="Arial" w:cs="Arial"/>
                <w:color w:val="000000"/>
                <w:sz w:val="15"/>
                <w:szCs w:val="15"/>
              </w:rPr>
              <w:br/>
            </w:r>
            <w:r w:rsidRPr="00AC6D8D">
              <w:rPr>
                <w:rFonts w:ascii="Arial" w:hAnsi="Arial" w:cs="Arial"/>
                <w:color w:val="000000"/>
                <w:sz w:val="15"/>
                <w:szCs w:val="15"/>
              </w:rPr>
              <w:br/>
            </w:r>
            <w:r w:rsidRPr="00AC6D8D">
              <w:rPr>
                <w:rFonts w:ascii="Arial" w:hAnsi="Arial" w:cs="Arial"/>
                <w:color w:val="000000"/>
                <w:sz w:val="15"/>
                <w:szCs w:val="15"/>
              </w:rPr>
              <w:br/>
            </w:r>
            <w:r w:rsidRPr="00AC6D8D">
              <w:rPr>
                <w:rFonts w:ascii="Arial" w:hAnsi="Arial" w:cs="Arial"/>
                <w:color w:val="000000"/>
                <w:sz w:val="15"/>
                <w:szCs w:val="15"/>
              </w:rPr>
              <w:br/>
            </w:r>
            <w:r w:rsidRPr="00AC6D8D">
              <w:rPr>
                <w:rFonts w:ascii="Arial" w:hAnsi="Arial" w:cs="Arial"/>
                <w:color w:val="000000"/>
                <w:sz w:val="15"/>
                <w:szCs w:val="15"/>
              </w:rPr>
              <w:lastRenderedPageBreak/>
              <w:t xml:space="preserve">(indirizzo web, autorità o organismo di emanazione, riferimento preciso della documentazione): </w:t>
            </w:r>
          </w:p>
          <w:p w:rsidR="00A23B3E" w:rsidRPr="00AC6D8D" w:rsidRDefault="00A23B3E">
            <w:pPr>
              <w:rPr>
                <w:color w:val="000000"/>
              </w:rPr>
            </w:pPr>
            <w:r w:rsidRPr="00AC6D8D">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b/>
                <w:strike/>
                <w:sz w:val="15"/>
                <w:szCs w:val="15"/>
              </w:rPr>
            </w:pPr>
            <w:r w:rsidRPr="001A2C0D">
              <w:rPr>
                <w:rFonts w:ascii="Arial" w:hAnsi="Arial" w:cs="Arial"/>
                <w:strike/>
                <w:w w:val="0"/>
                <w:sz w:val="15"/>
                <w:szCs w:val="15"/>
              </w:rPr>
              <w:t xml:space="preserve">L'operatore economico potrà presentare </w:t>
            </w:r>
            <w:r w:rsidRPr="001A2C0D">
              <w:rPr>
                <w:rFonts w:ascii="Arial" w:hAnsi="Arial" w:cs="Arial"/>
                <w:b/>
                <w:strike/>
                <w:sz w:val="15"/>
                <w:szCs w:val="15"/>
              </w:rPr>
              <w:t>certificati</w:t>
            </w:r>
            <w:r w:rsidRPr="001A2C0D">
              <w:rPr>
                <w:rFonts w:ascii="Arial" w:hAnsi="Arial" w:cs="Arial"/>
                <w:strike/>
                <w:w w:val="0"/>
                <w:sz w:val="15"/>
                <w:szCs w:val="15"/>
              </w:rPr>
              <w:t xml:space="preserve"> rilasciati da organismi indipendenti per attestare che egli soddisfa determinate </w:t>
            </w:r>
            <w:r w:rsidRPr="001A2C0D">
              <w:rPr>
                <w:rFonts w:ascii="Arial" w:hAnsi="Arial" w:cs="Arial"/>
                <w:b/>
                <w:strike/>
                <w:sz w:val="15"/>
                <w:szCs w:val="15"/>
              </w:rPr>
              <w:t>norme di garanzia della qualità</w:t>
            </w:r>
            <w:r w:rsidRPr="001A2C0D">
              <w:rPr>
                <w:rFonts w:ascii="Arial" w:hAnsi="Arial" w:cs="Arial"/>
                <w:strike/>
                <w:w w:val="0"/>
                <w:sz w:val="15"/>
                <w:szCs w:val="15"/>
              </w:rPr>
              <w:t>, compresa l'accessibilità per le persone con disabilità?</w:t>
            </w:r>
          </w:p>
          <w:p w:rsidR="00A23B3E" w:rsidRPr="001A2C0D" w:rsidRDefault="00A23B3E">
            <w:pPr>
              <w:rPr>
                <w:rFonts w:ascii="Arial" w:hAnsi="Arial" w:cs="Arial"/>
                <w:strike/>
                <w:sz w:val="15"/>
                <w:szCs w:val="15"/>
              </w:rPr>
            </w:pPr>
            <w:r w:rsidRPr="001A2C0D">
              <w:rPr>
                <w:rFonts w:ascii="Arial" w:hAnsi="Arial" w:cs="Arial"/>
                <w:b/>
                <w:strike/>
                <w:sz w:val="15"/>
                <w:szCs w:val="15"/>
              </w:rPr>
              <w:t>In caso negativo</w:t>
            </w:r>
            <w:r w:rsidRPr="001A2C0D">
              <w:rPr>
                <w:rFonts w:ascii="Arial" w:hAnsi="Arial" w:cs="Arial"/>
                <w:strike/>
                <w:w w:val="0"/>
                <w:sz w:val="15"/>
                <w:szCs w:val="15"/>
              </w:rPr>
              <w:t>, spiegare perché e precisare di quali altri mezzi di prova relativi al programma di garanzia della qualità si dispone:</w:t>
            </w:r>
          </w:p>
          <w:p w:rsidR="00A23B3E" w:rsidRPr="001A2C0D" w:rsidRDefault="00A23B3E">
            <w:pPr>
              <w:rPr>
                <w:strike/>
              </w:rPr>
            </w:pPr>
            <w:r w:rsidRPr="001A2C0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strike/>
                <w:sz w:val="15"/>
                <w:szCs w:val="15"/>
              </w:rPr>
            </w:pPr>
            <w:proofErr w:type="gramStart"/>
            <w:r w:rsidRPr="001A2C0D">
              <w:rPr>
                <w:rFonts w:ascii="Arial" w:hAnsi="Arial" w:cs="Arial"/>
                <w:strike/>
                <w:w w:val="0"/>
                <w:sz w:val="15"/>
                <w:szCs w:val="15"/>
              </w:rPr>
              <w:t>[ ]</w:t>
            </w:r>
            <w:proofErr w:type="gramEnd"/>
            <w:r w:rsidRPr="001A2C0D">
              <w:rPr>
                <w:rFonts w:ascii="Arial" w:hAnsi="Arial" w:cs="Arial"/>
                <w:strike/>
                <w:w w:val="0"/>
                <w:sz w:val="15"/>
                <w:szCs w:val="15"/>
              </w:rPr>
              <w:t xml:space="preserve"> Sì [ ] No</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t>[………..…] [</w:t>
            </w:r>
            <w:proofErr w:type="gramStart"/>
            <w:r w:rsidRPr="001A2C0D">
              <w:rPr>
                <w:rFonts w:ascii="Arial" w:hAnsi="Arial" w:cs="Arial"/>
                <w:strike/>
                <w:w w:val="0"/>
                <w:sz w:val="15"/>
                <w:szCs w:val="15"/>
              </w:rPr>
              <w:t>…….</w:t>
            </w:r>
            <w:proofErr w:type="gramEnd"/>
            <w:r w:rsidRPr="001A2C0D">
              <w:rPr>
                <w:rFonts w:ascii="Arial" w:hAnsi="Arial" w:cs="Arial"/>
                <w:strike/>
                <w:w w:val="0"/>
                <w:sz w:val="15"/>
                <w:szCs w:val="15"/>
              </w:rPr>
              <w:t>……]</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sz w:val="15"/>
                <w:szCs w:val="15"/>
              </w:rPr>
              <w:t>(indirizzo web, autorità o organismo di emanazione, riferimento preciso della documentazione):</w:t>
            </w:r>
          </w:p>
          <w:p w:rsidR="00A23B3E" w:rsidRPr="001A2C0D" w:rsidRDefault="00A23B3E">
            <w:pPr>
              <w:rPr>
                <w:strike/>
              </w:rPr>
            </w:pPr>
            <w:r w:rsidRPr="001A2C0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b/>
                <w:strike/>
                <w:sz w:val="15"/>
                <w:szCs w:val="15"/>
              </w:rPr>
            </w:pPr>
            <w:r w:rsidRPr="001A2C0D">
              <w:rPr>
                <w:rFonts w:ascii="Arial" w:hAnsi="Arial" w:cs="Arial"/>
                <w:strike/>
                <w:w w:val="0"/>
                <w:sz w:val="15"/>
                <w:szCs w:val="15"/>
              </w:rPr>
              <w:t xml:space="preserve">L'operatore economico potrà presentare </w:t>
            </w:r>
            <w:r w:rsidRPr="001A2C0D">
              <w:rPr>
                <w:rFonts w:ascii="Arial" w:hAnsi="Arial" w:cs="Arial"/>
                <w:b/>
                <w:strike/>
                <w:sz w:val="15"/>
                <w:szCs w:val="15"/>
              </w:rPr>
              <w:t>certificati</w:t>
            </w:r>
            <w:r w:rsidRPr="001A2C0D">
              <w:rPr>
                <w:rFonts w:ascii="Arial" w:hAnsi="Arial" w:cs="Arial"/>
                <w:strike/>
                <w:w w:val="0"/>
                <w:sz w:val="15"/>
                <w:szCs w:val="15"/>
              </w:rPr>
              <w:t xml:space="preserve"> rilasciati da organismi indipendenti per attestare che egli rispetta determinati </w:t>
            </w:r>
            <w:r w:rsidRPr="001A2C0D">
              <w:rPr>
                <w:rFonts w:ascii="Arial" w:hAnsi="Arial" w:cs="Arial"/>
                <w:b/>
                <w:strike/>
                <w:w w:val="0"/>
                <w:sz w:val="15"/>
                <w:szCs w:val="15"/>
              </w:rPr>
              <w:t>sistemi o</w:t>
            </w:r>
            <w:r w:rsidRPr="001A2C0D">
              <w:rPr>
                <w:rFonts w:ascii="Arial" w:hAnsi="Arial" w:cs="Arial"/>
                <w:strike/>
                <w:w w:val="0"/>
                <w:sz w:val="15"/>
                <w:szCs w:val="15"/>
              </w:rPr>
              <w:t xml:space="preserve"> </w:t>
            </w:r>
            <w:r w:rsidRPr="001A2C0D">
              <w:rPr>
                <w:rFonts w:ascii="Arial" w:hAnsi="Arial" w:cs="Arial"/>
                <w:b/>
                <w:strike/>
                <w:sz w:val="15"/>
                <w:szCs w:val="15"/>
              </w:rPr>
              <w:t>norme di gestione ambientale</w:t>
            </w:r>
            <w:r w:rsidRPr="001A2C0D">
              <w:rPr>
                <w:rFonts w:ascii="Arial" w:hAnsi="Arial" w:cs="Arial"/>
                <w:strike/>
                <w:w w:val="0"/>
                <w:sz w:val="15"/>
                <w:szCs w:val="15"/>
              </w:rPr>
              <w:t>?</w:t>
            </w:r>
          </w:p>
          <w:p w:rsidR="00A23B3E" w:rsidRPr="001A2C0D" w:rsidRDefault="00A23B3E">
            <w:pPr>
              <w:rPr>
                <w:rFonts w:ascii="Arial" w:hAnsi="Arial" w:cs="Arial"/>
                <w:strike/>
                <w:sz w:val="15"/>
                <w:szCs w:val="15"/>
              </w:rPr>
            </w:pPr>
            <w:r w:rsidRPr="001A2C0D">
              <w:rPr>
                <w:rFonts w:ascii="Arial" w:hAnsi="Arial" w:cs="Arial"/>
                <w:b/>
                <w:strike/>
                <w:sz w:val="15"/>
                <w:szCs w:val="15"/>
              </w:rPr>
              <w:t>In caso negativo</w:t>
            </w:r>
            <w:r w:rsidRPr="001A2C0D">
              <w:rPr>
                <w:rFonts w:ascii="Arial" w:hAnsi="Arial" w:cs="Arial"/>
                <w:strike/>
                <w:w w:val="0"/>
                <w:sz w:val="15"/>
                <w:szCs w:val="15"/>
              </w:rPr>
              <w:t xml:space="preserve">, spiegare perché e precisare di quali altri mezzi di prova relativi ai </w:t>
            </w:r>
            <w:r w:rsidRPr="001A2C0D">
              <w:rPr>
                <w:rFonts w:ascii="Arial" w:hAnsi="Arial" w:cs="Arial"/>
                <w:b/>
                <w:strike/>
                <w:w w:val="0"/>
                <w:sz w:val="15"/>
                <w:szCs w:val="15"/>
              </w:rPr>
              <w:t>sistemi o</w:t>
            </w:r>
            <w:r w:rsidRPr="001A2C0D">
              <w:rPr>
                <w:rFonts w:ascii="Arial" w:hAnsi="Arial" w:cs="Arial"/>
                <w:strike/>
                <w:w w:val="0"/>
                <w:sz w:val="15"/>
                <w:szCs w:val="15"/>
              </w:rPr>
              <w:t xml:space="preserve"> </w:t>
            </w:r>
            <w:r w:rsidRPr="001A2C0D">
              <w:rPr>
                <w:rFonts w:ascii="Arial" w:hAnsi="Arial" w:cs="Arial"/>
                <w:b/>
                <w:strike/>
                <w:sz w:val="15"/>
                <w:szCs w:val="15"/>
              </w:rPr>
              <w:t>norme di gestione ambientale</w:t>
            </w:r>
            <w:r w:rsidRPr="001A2C0D">
              <w:rPr>
                <w:rFonts w:ascii="Arial" w:hAnsi="Arial" w:cs="Arial"/>
                <w:strike/>
                <w:w w:val="0"/>
                <w:sz w:val="15"/>
                <w:szCs w:val="15"/>
              </w:rPr>
              <w:t xml:space="preserve"> si dispone:</w:t>
            </w:r>
          </w:p>
          <w:p w:rsidR="00A23B3E" w:rsidRPr="001A2C0D" w:rsidRDefault="00A23B3E">
            <w:pPr>
              <w:rPr>
                <w:strike/>
              </w:rPr>
            </w:pPr>
            <w:r w:rsidRPr="001A2C0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strike/>
                <w:sz w:val="15"/>
                <w:szCs w:val="15"/>
              </w:rPr>
            </w:pPr>
            <w:proofErr w:type="gramStart"/>
            <w:r w:rsidRPr="001A2C0D">
              <w:rPr>
                <w:rFonts w:ascii="Arial" w:hAnsi="Arial" w:cs="Arial"/>
                <w:strike/>
                <w:w w:val="0"/>
                <w:sz w:val="15"/>
                <w:szCs w:val="15"/>
              </w:rPr>
              <w:t>[ ]</w:t>
            </w:r>
            <w:proofErr w:type="gramEnd"/>
            <w:r w:rsidRPr="001A2C0D">
              <w:rPr>
                <w:rFonts w:ascii="Arial" w:hAnsi="Arial" w:cs="Arial"/>
                <w:strike/>
                <w:w w:val="0"/>
                <w:sz w:val="15"/>
                <w:szCs w:val="15"/>
              </w:rPr>
              <w:t xml:space="preserve"> Sì [ ] No</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t>[………..…] […………]</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sz w:val="15"/>
                <w:szCs w:val="15"/>
              </w:rPr>
              <w:t>(indirizzo web, autorità o organismo di emanazione, riferimento preciso della documentazione):</w:t>
            </w:r>
          </w:p>
          <w:p w:rsidR="00A23B3E" w:rsidRPr="001A2C0D" w:rsidRDefault="00A23B3E">
            <w:pPr>
              <w:rPr>
                <w:strike/>
              </w:rPr>
            </w:pPr>
            <w:r w:rsidRPr="001A2C0D">
              <w:rPr>
                <w:rFonts w:ascii="Arial" w:hAnsi="Arial" w:cs="Arial"/>
                <w:strike/>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8C3702">
      <w:pPr>
        <w:pBdr>
          <w:top w:val="single" w:sz="4" w:space="1" w:color="00000A"/>
          <w:left w:val="single" w:sz="4" w:space="26"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8C3702">
      <w:pPr>
        <w:pBdr>
          <w:top w:val="single" w:sz="4" w:space="1" w:color="00000A"/>
          <w:left w:val="single" w:sz="4" w:space="26"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w w:val="0"/>
                <w:sz w:val="15"/>
                <w:szCs w:val="15"/>
              </w:rPr>
            </w:pPr>
            <w:r w:rsidRPr="00D9616D">
              <w:rPr>
                <w:rFonts w:ascii="Arial" w:hAnsi="Arial" w:cs="Arial"/>
                <w:strike/>
                <w:w w:val="0"/>
                <w:sz w:val="15"/>
                <w:szCs w:val="15"/>
              </w:rPr>
              <w:t xml:space="preserve">Di </w:t>
            </w:r>
            <w:r w:rsidRPr="00D9616D">
              <w:rPr>
                <w:rFonts w:ascii="Arial" w:hAnsi="Arial" w:cs="Arial"/>
                <w:b/>
                <w:strike/>
                <w:w w:val="0"/>
                <w:sz w:val="15"/>
                <w:szCs w:val="15"/>
              </w:rPr>
              <w:t>soddisfare</w:t>
            </w:r>
            <w:r w:rsidRPr="00D9616D">
              <w:rPr>
                <w:rFonts w:ascii="Arial" w:hAnsi="Arial" w:cs="Arial"/>
                <w:strike/>
                <w:w w:val="0"/>
                <w:sz w:val="15"/>
                <w:szCs w:val="15"/>
              </w:rPr>
              <w:t xml:space="preserve"> i criteri e le regole obiettivi e non discriminatori da applicare per limitare il numero di candidati, come di seguito </w:t>
            </w:r>
            <w:proofErr w:type="gramStart"/>
            <w:r w:rsidRPr="00D9616D">
              <w:rPr>
                <w:rFonts w:ascii="Arial" w:hAnsi="Arial" w:cs="Arial"/>
                <w:strike/>
                <w:w w:val="0"/>
                <w:sz w:val="15"/>
                <w:szCs w:val="15"/>
              </w:rPr>
              <w:t>indicato :</w:t>
            </w:r>
            <w:proofErr w:type="gramEnd"/>
          </w:p>
          <w:p w:rsidR="00A23B3E" w:rsidRPr="00D9616D" w:rsidRDefault="00A23B3E">
            <w:pPr>
              <w:rPr>
                <w:rFonts w:ascii="Arial" w:hAnsi="Arial" w:cs="Arial"/>
                <w:strike/>
                <w:sz w:val="15"/>
                <w:szCs w:val="15"/>
              </w:rPr>
            </w:pPr>
            <w:r w:rsidRPr="00D9616D">
              <w:rPr>
                <w:rFonts w:ascii="Arial" w:hAnsi="Arial" w:cs="Arial"/>
                <w:strike/>
                <w:w w:val="0"/>
                <w:sz w:val="15"/>
                <w:szCs w:val="15"/>
              </w:rPr>
              <w:t xml:space="preserve">Se sono richiesti determinati certificati o altre forme di prove documentali, indicare per </w:t>
            </w:r>
            <w:r w:rsidRPr="00D9616D">
              <w:rPr>
                <w:rFonts w:ascii="Arial" w:hAnsi="Arial" w:cs="Arial"/>
                <w:b/>
                <w:strike/>
                <w:sz w:val="15"/>
                <w:szCs w:val="15"/>
              </w:rPr>
              <w:t>ciascun documento</w:t>
            </w:r>
            <w:r w:rsidRPr="00D9616D">
              <w:rPr>
                <w:rFonts w:ascii="Arial" w:hAnsi="Arial" w:cs="Arial"/>
                <w:strike/>
                <w:w w:val="0"/>
                <w:sz w:val="15"/>
                <w:szCs w:val="15"/>
              </w:rPr>
              <w:t xml:space="preserve"> se l'operatore economico dispone dei documenti richiesti:</w:t>
            </w:r>
          </w:p>
          <w:p w:rsidR="00A23B3E" w:rsidRPr="00D9616D" w:rsidRDefault="00A23B3E">
            <w:pPr>
              <w:rPr>
                <w:strike/>
              </w:rPr>
            </w:pPr>
            <w:r w:rsidRPr="00D9616D">
              <w:rPr>
                <w:rFonts w:ascii="Arial" w:hAnsi="Arial" w:cs="Arial"/>
                <w:strike/>
                <w:sz w:val="15"/>
                <w:szCs w:val="15"/>
              </w:rPr>
              <w:t>Se alcuni di tali certificati o altre forme di prove documentali sono disponibili elettronicamente (</w:t>
            </w:r>
            <w:r w:rsidRPr="00D9616D">
              <w:rPr>
                <w:rStyle w:val="Rimandonotaapidipagina"/>
                <w:rFonts w:ascii="Arial" w:hAnsi="Arial" w:cs="Arial"/>
                <w:strike/>
                <w:sz w:val="15"/>
                <w:szCs w:val="15"/>
              </w:rPr>
              <w:footnoteReference w:id="38"/>
            </w:r>
            <w:r w:rsidRPr="00D9616D">
              <w:rPr>
                <w:rFonts w:ascii="Arial" w:hAnsi="Arial" w:cs="Arial"/>
                <w:strike/>
                <w:sz w:val="15"/>
                <w:szCs w:val="15"/>
              </w:rPr>
              <w:t xml:space="preserve">), indicare per </w:t>
            </w:r>
            <w:r w:rsidRPr="00D9616D">
              <w:rPr>
                <w:rFonts w:ascii="Arial" w:hAnsi="Arial" w:cs="Arial"/>
                <w:b/>
                <w:strike/>
                <w:sz w:val="15"/>
                <w:szCs w:val="15"/>
              </w:rPr>
              <w:t>ciascun documento</w:t>
            </w:r>
            <w:r w:rsidRPr="00D9616D">
              <w:rPr>
                <w:rFonts w:ascii="Arial" w:hAnsi="Arial" w:cs="Arial"/>
                <w:strike/>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w:t>
            </w:r>
            <w:proofErr w:type="gramStart"/>
            <w:r w:rsidRPr="00D9616D">
              <w:rPr>
                <w:rFonts w:ascii="Arial" w:hAnsi="Arial" w:cs="Arial"/>
                <w:strike/>
                <w:sz w:val="15"/>
                <w:szCs w:val="15"/>
              </w:rPr>
              <w:t>…….</w:t>
            </w:r>
            <w:proofErr w:type="gramEnd"/>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t>[ ] Sì [ ] No (</w:t>
            </w:r>
            <w:r w:rsidRPr="00D9616D">
              <w:rPr>
                <w:rStyle w:val="Rimandonotaapidipagina"/>
                <w:rFonts w:ascii="Arial" w:hAnsi="Arial" w:cs="Arial"/>
                <w:strike/>
                <w:sz w:val="15"/>
                <w:szCs w:val="15"/>
              </w:rPr>
              <w:footnoteReference w:id="39"/>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r w:rsidRPr="00D9616D">
              <w:rPr>
                <w:rStyle w:val="Rimandonotaapidipagina"/>
                <w:rFonts w:ascii="Arial" w:hAnsi="Arial" w:cs="Arial"/>
                <w:strike/>
                <w:sz w:val="15"/>
                <w:szCs w:val="15"/>
              </w:rPr>
              <w:footnoteReference w:id="40"/>
            </w:r>
            <w:r w:rsidRPr="00D9616D">
              <w:rPr>
                <w:rFonts w:ascii="Arial" w:hAnsi="Arial" w:cs="Arial"/>
                <w:strike/>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Ferme restando le disposizioni degli articoli</w:t>
      </w:r>
      <w:r w:rsidR="001A2C0D">
        <w:rPr>
          <w:rFonts w:ascii="Arial" w:hAnsi="Arial" w:cs="Arial"/>
          <w:i/>
          <w:color w:val="000000"/>
          <w:sz w:val="15"/>
          <w:szCs w:val="15"/>
        </w:rPr>
        <w:t xml:space="preserve"> </w:t>
      </w:r>
      <w:r w:rsidRPr="003A443E">
        <w:rPr>
          <w:rFonts w:ascii="Arial" w:hAnsi="Arial" w:cs="Arial"/>
          <w:i/>
          <w:color w:val="000000"/>
          <w:sz w:val="15"/>
          <w:szCs w:val="15"/>
        </w:rPr>
        <w:t xml:space="preserve">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w:t>
      </w:r>
      <w:r w:rsidR="00CE6283">
        <w:rPr>
          <w:rFonts w:ascii="Arial" w:hAnsi="Arial" w:cs="Arial"/>
          <w:i/>
          <w:sz w:val="15"/>
          <w:szCs w:val="15"/>
        </w:rPr>
        <w:t>la Fondazione Bruno Kessler</w:t>
      </w:r>
      <w:r w:rsidRPr="000953DC">
        <w:rPr>
          <w:rFonts w:ascii="Arial" w:hAnsi="Arial" w:cs="Arial"/>
          <w:i/>
          <w:sz w:val="15"/>
          <w:szCs w:val="15"/>
        </w:rPr>
        <w:t xml:space="preserve"> ad accedere ai documenti complementari alle informazioni, di cui </w:t>
      </w:r>
      <w:r w:rsidR="00D704BB">
        <w:rPr>
          <w:rFonts w:ascii="Arial" w:hAnsi="Arial" w:cs="Arial"/>
          <w:i/>
          <w:sz w:val="15"/>
          <w:szCs w:val="15"/>
        </w:rPr>
        <w:t>alla Parte III</w:t>
      </w:r>
      <w:r w:rsidRPr="000953DC">
        <w:rPr>
          <w:rFonts w:ascii="Arial" w:hAnsi="Arial" w:cs="Arial"/>
          <w:i/>
          <w:sz w:val="15"/>
          <w:szCs w:val="15"/>
        </w:rPr>
        <w:t xml:space="preserve"> del presente documento di gara unico europeo, ai fini della</w:t>
      </w:r>
      <w:r w:rsidRPr="00AC6D8D">
        <w:rPr>
          <w:rFonts w:ascii="Arial" w:hAnsi="Arial" w:cs="Arial"/>
          <w:i/>
          <w:sz w:val="15"/>
          <w:szCs w:val="15"/>
        </w:rPr>
        <w:t xml:space="preserve"> </w:t>
      </w:r>
      <w:r w:rsidR="00B4502E" w:rsidRPr="00B4502E">
        <w:rPr>
          <w:rFonts w:ascii="Arial" w:hAnsi="Arial" w:cs="Arial"/>
          <w:i/>
          <w:sz w:val="15"/>
          <w:szCs w:val="15"/>
        </w:rPr>
        <w:t xml:space="preserve">Gara europea a procedura aperta per l’affidamento dei servizi assicurativi a favore della Fondazione Bruno Kessler </w:t>
      </w:r>
      <w:r w:rsidR="00300DC6" w:rsidRPr="00AC6D8D">
        <w:rPr>
          <w:rFonts w:ascii="Arial" w:hAnsi="Arial" w:cs="Arial"/>
          <w:sz w:val="15"/>
          <w:szCs w:val="15"/>
        </w:rPr>
        <w:t>(</w:t>
      </w:r>
      <w:r w:rsidRPr="00AC6D8D">
        <w:rPr>
          <w:rFonts w:ascii="Arial" w:hAnsi="Arial" w:cs="Arial"/>
          <w:sz w:val="15"/>
          <w:szCs w:val="15"/>
        </w:rPr>
        <w:t>estremi della pubblicazione nella Gazzetta ufficiale dell'Unione europea, numero di riferimento)]</w:t>
      </w:r>
      <w:r w:rsidRPr="00300DC6">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headerReference w:type="default" r:id="rId18"/>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41FD" w:rsidRDefault="001F41FD">
      <w:pPr>
        <w:spacing w:before="0" w:after="0"/>
      </w:pPr>
      <w:r>
        <w:separator/>
      </w:r>
    </w:p>
  </w:endnote>
  <w:endnote w:type="continuationSeparator" w:id="0">
    <w:p w:rsidR="001F41FD" w:rsidRDefault="001F41F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76">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DejaVuSerifCondensed">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02BC8">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41FD" w:rsidRDefault="001F41FD">
      <w:pPr>
        <w:spacing w:before="0" w:after="0"/>
      </w:pPr>
      <w:r>
        <w:separator/>
      </w:r>
    </w:p>
  </w:footnote>
  <w:footnote w:type="continuationSeparator" w:id="0">
    <w:p w:rsidR="001F41FD" w:rsidRDefault="001F41FD">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4646" w:rsidRPr="00874646" w:rsidRDefault="00874646">
    <w:pPr>
      <w:pStyle w:val="Intestazione"/>
      <w:rPr>
        <w:rFonts w:ascii="Arial" w:hAnsi="Arial" w:cs="Arial"/>
      </w:rPr>
    </w:pPr>
    <w:r w:rsidRPr="00874646">
      <w:rPr>
        <w:rFonts w:ascii="Arial" w:hAnsi="Arial" w:cs="Arial"/>
      </w:rPr>
      <w:t xml:space="preserve">Allegato </w:t>
    </w:r>
    <w:r w:rsidR="006618EC">
      <w:rPr>
        <w:rFonts w:ascii="Arial" w:hAnsi="Arial" w:cs="Arial"/>
      </w:rPr>
      <w:t>A</w:t>
    </w:r>
    <w:r w:rsidR="00300DC6">
      <w:rPr>
        <w:rFonts w:ascii="Arial" w:hAnsi="Arial" w:cs="Arial"/>
      </w:rPr>
      <w:t>2</w:t>
    </w:r>
    <w:r w:rsidRPr="00874646">
      <w:rPr>
        <w:rFonts w:ascii="Arial" w:hAnsi="Arial" w:cs="Arial"/>
      </w:rPr>
      <w:t xml:space="preserve"> – Modello DGUE Ausiliaria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576F3"/>
    <w:rsid w:val="00076DCA"/>
    <w:rsid w:val="000953DC"/>
    <w:rsid w:val="000A7B33"/>
    <w:rsid w:val="000B5314"/>
    <w:rsid w:val="000E5FBC"/>
    <w:rsid w:val="00121BF6"/>
    <w:rsid w:val="001752F0"/>
    <w:rsid w:val="001A2C0D"/>
    <w:rsid w:val="001D3A2B"/>
    <w:rsid w:val="001D56C2"/>
    <w:rsid w:val="001F35A9"/>
    <w:rsid w:val="001F41FD"/>
    <w:rsid w:val="00262806"/>
    <w:rsid w:val="00270DA2"/>
    <w:rsid w:val="002A21BC"/>
    <w:rsid w:val="002C169E"/>
    <w:rsid w:val="002D50E9"/>
    <w:rsid w:val="002E43BE"/>
    <w:rsid w:val="00300DC6"/>
    <w:rsid w:val="00316FAD"/>
    <w:rsid w:val="00350D7E"/>
    <w:rsid w:val="0036230F"/>
    <w:rsid w:val="0036728A"/>
    <w:rsid w:val="00384132"/>
    <w:rsid w:val="003A3DA0"/>
    <w:rsid w:val="003A443E"/>
    <w:rsid w:val="003B3636"/>
    <w:rsid w:val="003E60D1"/>
    <w:rsid w:val="003E7810"/>
    <w:rsid w:val="003F5069"/>
    <w:rsid w:val="004234D1"/>
    <w:rsid w:val="00424504"/>
    <w:rsid w:val="004843FC"/>
    <w:rsid w:val="00516CEA"/>
    <w:rsid w:val="005309A4"/>
    <w:rsid w:val="00552D0F"/>
    <w:rsid w:val="0058406C"/>
    <w:rsid w:val="005A3191"/>
    <w:rsid w:val="005B3B08"/>
    <w:rsid w:val="005C49E6"/>
    <w:rsid w:val="005C62AF"/>
    <w:rsid w:val="005D6946"/>
    <w:rsid w:val="005E2955"/>
    <w:rsid w:val="00625142"/>
    <w:rsid w:val="00635C8F"/>
    <w:rsid w:val="0064014A"/>
    <w:rsid w:val="006618EC"/>
    <w:rsid w:val="006879D2"/>
    <w:rsid w:val="006A5E21"/>
    <w:rsid w:val="006B430C"/>
    <w:rsid w:val="006B4D39"/>
    <w:rsid w:val="006F3D34"/>
    <w:rsid w:val="00765BE8"/>
    <w:rsid w:val="00766402"/>
    <w:rsid w:val="00770893"/>
    <w:rsid w:val="007B50B2"/>
    <w:rsid w:val="007B65C9"/>
    <w:rsid w:val="008004FA"/>
    <w:rsid w:val="008154AA"/>
    <w:rsid w:val="00874646"/>
    <w:rsid w:val="0089654F"/>
    <w:rsid w:val="008C2AEC"/>
    <w:rsid w:val="008C3702"/>
    <w:rsid w:val="008C734C"/>
    <w:rsid w:val="008E3A62"/>
    <w:rsid w:val="008F12E6"/>
    <w:rsid w:val="00900583"/>
    <w:rsid w:val="00934658"/>
    <w:rsid w:val="00935D4B"/>
    <w:rsid w:val="009644B4"/>
    <w:rsid w:val="009676AB"/>
    <w:rsid w:val="009E204E"/>
    <w:rsid w:val="00A02BC8"/>
    <w:rsid w:val="00A23B3E"/>
    <w:rsid w:val="00A30CBB"/>
    <w:rsid w:val="00A36237"/>
    <w:rsid w:val="00A46950"/>
    <w:rsid w:val="00AA2252"/>
    <w:rsid w:val="00AA5F93"/>
    <w:rsid w:val="00AC6D8D"/>
    <w:rsid w:val="00AE5CFF"/>
    <w:rsid w:val="00B32C28"/>
    <w:rsid w:val="00B4502E"/>
    <w:rsid w:val="00B57B41"/>
    <w:rsid w:val="00B64AE6"/>
    <w:rsid w:val="00B80BA0"/>
    <w:rsid w:val="00B91406"/>
    <w:rsid w:val="00BA4F12"/>
    <w:rsid w:val="00BB116C"/>
    <w:rsid w:val="00BB639E"/>
    <w:rsid w:val="00BC09F5"/>
    <w:rsid w:val="00BC3E3A"/>
    <w:rsid w:val="00BF74E1"/>
    <w:rsid w:val="00C03658"/>
    <w:rsid w:val="00C427DB"/>
    <w:rsid w:val="00C46D46"/>
    <w:rsid w:val="00C47D53"/>
    <w:rsid w:val="00C60A33"/>
    <w:rsid w:val="00C64D4B"/>
    <w:rsid w:val="00C7431A"/>
    <w:rsid w:val="00C92169"/>
    <w:rsid w:val="00CA04F3"/>
    <w:rsid w:val="00CC764A"/>
    <w:rsid w:val="00CD2288"/>
    <w:rsid w:val="00CD3E4F"/>
    <w:rsid w:val="00CD66EF"/>
    <w:rsid w:val="00CE6283"/>
    <w:rsid w:val="00CF449A"/>
    <w:rsid w:val="00D27DB2"/>
    <w:rsid w:val="00D40A10"/>
    <w:rsid w:val="00D509A5"/>
    <w:rsid w:val="00D64744"/>
    <w:rsid w:val="00D704BB"/>
    <w:rsid w:val="00D906DE"/>
    <w:rsid w:val="00D92A41"/>
    <w:rsid w:val="00D93877"/>
    <w:rsid w:val="00D9616D"/>
    <w:rsid w:val="00DA7329"/>
    <w:rsid w:val="00DD0C8F"/>
    <w:rsid w:val="00DE4996"/>
    <w:rsid w:val="00E0264E"/>
    <w:rsid w:val="00E13488"/>
    <w:rsid w:val="00E34D27"/>
    <w:rsid w:val="00EB0FAB"/>
    <w:rsid w:val="00EB216B"/>
    <w:rsid w:val="00EB45DC"/>
    <w:rsid w:val="00EF2F12"/>
    <w:rsid w:val="00EF3E50"/>
    <w:rsid w:val="00F26DE7"/>
    <w:rsid w:val="00F351F0"/>
    <w:rsid w:val="00F51F37"/>
    <w:rsid w:val="00F575CF"/>
    <w:rsid w:val="00F62D30"/>
    <w:rsid w:val="00F62F53"/>
    <w:rsid w:val="00F672A2"/>
    <w:rsid w:val="00F9449A"/>
    <w:rsid w:val="00F95202"/>
    <w:rsid w:val="00F964EE"/>
    <w:rsid w:val="00FB3543"/>
    <w:rsid w:val="00FD32EC"/>
    <w:rsid w:val="00FE3459"/>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5:chartTrackingRefBased/>
  <w15:docId w15:val="{E45FF84D-F331-401D-BC3A-3641042B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6"/>
      <w:b/>
      <w:bCs/>
      <w:smallCaps/>
      <w:szCs w:val="28"/>
    </w:rPr>
  </w:style>
  <w:style w:type="paragraph" w:styleId="Titolo2">
    <w:name w:val="heading 2"/>
    <w:basedOn w:val="Normale"/>
    <w:qFormat/>
    <w:pPr>
      <w:keepNext/>
      <w:outlineLvl w:val="1"/>
    </w:pPr>
    <w:rPr>
      <w:rFonts w:eastAsia="font376"/>
      <w:b/>
      <w:bCs/>
      <w:szCs w:val="26"/>
    </w:rPr>
  </w:style>
  <w:style w:type="paragraph" w:styleId="Titolo3">
    <w:name w:val="heading 3"/>
    <w:basedOn w:val="Normale"/>
    <w:qFormat/>
    <w:pPr>
      <w:keepNext/>
      <w:outlineLvl w:val="2"/>
    </w:pPr>
    <w:rPr>
      <w:rFonts w:eastAsia="font376"/>
      <w:bCs/>
      <w:i/>
    </w:rPr>
  </w:style>
  <w:style w:type="paragraph" w:styleId="Titolo4">
    <w:name w:val="heading 4"/>
    <w:basedOn w:val="Normale"/>
    <w:qFormat/>
    <w:pPr>
      <w:keepNext/>
      <w:outlineLvl w:val="3"/>
    </w:pPr>
    <w:rPr>
      <w:rFonts w:eastAsia="font376"/>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76" w:hAnsi="Times New Roman" w:cs="Times New Roman"/>
      <w:b/>
      <w:bCs/>
      <w:smallCaps/>
      <w:sz w:val="24"/>
      <w:szCs w:val="28"/>
      <w:lang w:eastAsia="it-IT" w:bidi="it-IT"/>
    </w:rPr>
  </w:style>
  <w:style w:type="character" w:customStyle="1" w:styleId="Titolo2Carattere">
    <w:name w:val="Titolo 2 Carattere"/>
    <w:rPr>
      <w:rFonts w:ascii="Times New Roman" w:eastAsia="font376" w:hAnsi="Times New Roman" w:cs="Times New Roman"/>
      <w:b/>
      <w:bCs/>
      <w:sz w:val="24"/>
      <w:szCs w:val="26"/>
      <w:lang w:eastAsia="it-IT" w:bidi="it-IT"/>
    </w:rPr>
  </w:style>
  <w:style w:type="character" w:customStyle="1" w:styleId="Titolo3Carattere">
    <w:name w:val="Titolo 3 Carattere"/>
    <w:rPr>
      <w:rFonts w:ascii="Times New Roman" w:eastAsia="font376" w:hAnsi="Times New Roman" w:cs="Times New Roman"/>
      <w:bCs/>
      <w:i/>
      <w:sz w:val="24"/>
      <w:lang w:eastAsia="it-IT" w:bidi="it-IT"/>
    </w:rPr>
  </w:style>
  <w:style w:type="character" w:customStyle="1" w:styleId="Titolo4Carattere">
    <w:name w:val="Titolo 4 Carattere"/>
    <w:rPr>
      <w:rFonts w:ascii="Times New Roman" w:eastAsia="font376"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7C313-15A3-4B23-8D34-AAE98BFA7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6395</Words>
  <Characters>36455</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42765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Federico Pomarolli</cp:lastModifiedBy>
  <cp:revision>7</cp:revision>
  <cp:lastPrinted>2016-07-15T13:50:00Z</cp:lastPrinted>
  <dcterms:created xsi:type="dcterms:W3CDTF">2019-09-20T07:19:00Z</dcterms:created>
  <dcterms:modified xsi:type="dcterms:W3CDTF">2019-12-17T17:57:00Z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